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24700" w14:textId="2BC6F3E9" w:rsidR="00D609D7" w:rsidRPr="00675AD9" w:rsidRDefault="00D609D7" w:rsidP="00C13B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BBAB7A5" w14:textId="77777777" w:rsidR="00D609D7" w:rsidRPr="00675AD9" w:rsidRDefault="00D609D7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45241D77" w14:textId="77777777" w:rsidR="00D609D7" w:rsidRPr="00675AD9" w:rsidRDefault="00D609D7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158B470F" w14:textId="77777777" w:rsidR="007E37E5" w:rsidRPr="00675AD9" w:rsidRDefault="007E37E5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1B31C259" w14:textId="77777777" w:rsidR="007E37E5" w:rsidRDefault="007E37E5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5EF99723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8280C82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3749532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4A8C5AF5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058A40E6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3E86D81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6BDBF50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5861248C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1C3E973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73DFAB67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66BF8B52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5D50C133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7E109764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5D8CDDAC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0021038D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0D91F990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341FCBC7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42D9578F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700D2D5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65A4EC99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0315A4C5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705EBE5B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7DB98A04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51F0AE05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1950C551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4AAE838D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23F98ADF" w14:textId="77777777" w:rsidR="00675AD9" w:rsidRDefault="00675AD9" w:rsidP="004C2B92">
      <w:pPr>
        <w:spacing w:after="0" w:line="240" w:lineRule="auto"/>
        <w:jc w:val="both"/>
        <w:rPr>
          <w:rFonts w:ascii="Arial" w:hAnsi="Arial" w:cs="Arial"/>
          <w:b/>
          <w:color w:val="234E96"/>
          <w:sz w:val="24"/>
          <w:szCs w:val="24"/>
        </w:rPr>
      </w:pPr>
    </w:p>
    <w:p w14:paraId="37514DE7" w14:textId="77777777" w:rsidR="00C17D62" w:rsidRDefault="00C17D62" w:rsidP="004C2B92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</w:p>
    <w:p w14:paraId="452655EF" w14:textId="77777777" w:rsidR="00EF2C2B" w:rsidRDefault="00EF2C2B" w:rsidP="004C2B92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</w:p>
    <w:p w14:paraId="6ABB8272" w14:textId="77777777" w:rsidR="00EF2C2B" w:rsidRDefault="00EF2C2B" w:rsidP="004C2B92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</w:p>
    <w:p w14:paraId="468865A3" w14:textId="77777777" w:rsidR="00BB3363" w:rsidRDefault="00BB3363" w:rsidP="00BB3363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</w:p>
    <w:p w14:paraId="15C7A539" w14:textId="77777777" w:rsidR="00BB3363" w:rsidRDefault="00BB3363" w:rsidP="00BB3363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</w:p>
    <w:p w14:paraId="36883A56" w14:textId="77777777" w:rsidR="00675AD9" w:rsidRPr="00BB3363" w:rsidRDefault="00C9689F" w:rsidP="00BB3363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  <w:bookmarkStart w:id="0" w:name="_GoBack"/>
      <w:bookmarkEnd w:id="0"/>
      <w:r w:rsidRPr="00BB3363">
        <w:rPr>
          <w:rFonts w:ascii="Arial" w:hAnsi="Arial" w:cs="Arial"/>
          <w:b/>
          <w:caps/>
          <w:color w:val="234E96"/>
          <w:sz w:val="32"/>
          <w:szCs w:val="32"/>
        </w:rPr>
        <w:t>VÝBĚR DODAVATELE A ZHOTOVITELE INSTALACE</w:t>
      </w:r>
    </w:p>
    <w:p w14:paraId="2332D6CD" w14:textId="77777777" w:rsidR="00B55EB4" w:rsidRPr="00BB3363" w:rsidRDefault="00B55EB4" w:rsidP="00BB3363">
      <w:pPr>
        <w:spacing w:after="0" w:line="240" w:lineRule="auto"/>
        <w:jc w:val="both"/>
        <w:rPr>
          <w:rFonts w:ascii="Arial" w:hAnsi="Arial" w:cs="Arial"/>
          <w:b/>
          <w:caps/>
          <w:color w:val="234E96"/>
          <w:sz w:val="32"/>
          <w:szCs w:val="32"/>
        </w:rPr>
      </w:pPr>
      <w:r w:rsidRPr="00BB3363">
        <w:rPr>
          <w:rFonts w:ascii="Arial" w:hAnsi="Arial" w:cs="Arial"/>
          <w:b/>
          <w:caps/>
          <w:color w:val="234E96"/>
          <w:sz w:val="32"/>
          <w:szCs w:val="32"/>
        </w:rPr>
        <w:t>„</w:t>
      </w:r>
      <w:r w:rsidR="002653C2" w:rsidRPr="00BB3363">
        <w:rPr>
          <w:rFonts w:ascii="Arial" w:hAnsi="Arial" w:cs="Arial"/>
          <w:b/>
          <w:caps/>
          <w:color w:val="234E96"/>
          <w:sz w:val="32"/>
          <w:szCs w:val="32"/>
        </w:rPr>
        <w:t xml:space="preserve">Stacinární Radary </w:t>
      </w:r>
      <w:r w:rsidRPr="00BB3363">
        <w:rPr>
          <w:rFonts w:ascii="Arial" w:hAnsi="Arial" w:cs="Arial"/>
          <w:b/>
          <w:caps/>
          <w:color w:val="234E96"/>
          <w:sz w:val="32"/>
          <w:szCs w:val="32"/>
        </w:rPr>
        <w:t>Praha 5“</w:t>
      </w:r>
    </w:p>
    <w:p w14:paraId="70673CFA" w14:textId="77777777" w:rsidR="00675AD9" w:rsidRPr="00675AD9" w:rsidRDefault="00675AD9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9B401A" w14:textId="77777777" w:rsidR="00675AD9" w:rsidRPr="00675AD9" w:rsidRDefault="00675AD9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F6F3E5" w14:textId="77777777" w:rsidR="00675AD9" w:rsidRDefault="00675AD9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F778D9" w14:textId="77777777" w:rsidR="004C2B92" w:rsidRDefault="004C2B92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E402CE" w14:textId="77777777" w:rsidR="004C2B92" w:rsidRDefault="004C2B92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4CA135" w14:textId="1C24612E" w:rsidR="00675AD9" w:rsidRPr="00675AD9" w:rsidRDefault="00C13B72" w:rsidP="00BB3363">
      <w:pPr>
        <w:pStyle w:val="Nadpis1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VÝBĚR DODAVATELE</w:t>
      </w:r>
      <w:r w:rsidR="002653C2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05D13836" w14:textId="77777777" w:rsidR="00675AD9" w:rsidRPr="00675AD9" w:rsidRDefault="00675AD9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5AD9">
        <w:rPr>
          <w:rFonts w:ascii="Arial" w:hAnsi="Arial" w:cs="Arial"/>
          <w:sz w:val="24"/>
          <w:szCs w:val="24"/>
        </w:rPr>
        <w:t>MĚSTSKÁ ČÁST PRAHA 5</w:t>
      </w:r>
    </w:p>
    <w:p w14:paraId="46662DCF" w14:textId="77777777" w:rsidR="00675AD9" w:rsidRDefault="005D6796" w:rsidP="00BB3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ČERVEN </w:t>
      </w:r>
      <w:r w:rsidR="000B7D4B" w:rsidRPr="00926073">
        <w:rPr>
          <w:rFonts w:ascii="Arial" w:hAnsi="Arial" w:cs="Arial"/>
          <w:sz w:val="24"/>
          <w:szCs w:val="24"/>
        </w:rPr>
        <w:t>2018</w:t>
      </w:r>
    </w:p>
    <w:p w14:paraId="7EC191D7" w14:textId="33FEAEBE" w:rsidR="00C13B72" w:rsidRDefault="00D609D7" w:rsidP="00BB3363">
      <w:pPr>
        <w:pStyle w:val="Nadpis1"/>
        <w:numPr>
          <w:ilvl w:val="0"/>
          <w:numId w:val="35"/>
        </w:numPr>
        <w:spacing w:before="0" w:line="240" w:lineRule="auto"/>
        <w:ind w:left="567" w:hanging="567"/>
        <w:jc w:val="both"/>
        <w:rPr>
          <w:rFonts w:ascii="Arial" w:hAnsi="Arial" w:cs="Arial"/>
          <w:color w:val="auto"/>
        </w:rPr>
      </w:pPr>
      <w:r w:rsidRPr="00C13B72">
        <w:rPr>
          <w:rFonts w:ascii="Arial" w:hAnsi="Arial" w:cs="Arial"/>
          <w:color w:val="auto"/>
        </w:rPr>
        <w:lastRenderedPageBreak/>
        <w:t>Základní údaje</w:t>
      </w:r>
    </w:p>
    <w:p w14:paraId="442BF915" w14:textId="7777777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</w:p>
    <w:p w14:paraId="65FF7810" w14:textId="130D539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  <w:r w:rsidRPr="002A1B22">
        <w:rPr>
          <w:rFonts w:ascii="Arial" w:hAnsi="Arial" w:cs="Arial"/>
        </w:rPr>
        <w:t>Zadavatel</w:t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  <w:t>MČ Praha 5</w:t>
      </w:r>
    </w:p>
    <w:p w14:paraId="14ADEB10" w14:textId="7777777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  <w:t>Odbor územního rozvoje</w:t>
      </w:r>
    </w:p>
    <w:p w14:paraId="6F1F71D8" w14:textId="7777777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  <w:t>Náměstí 14. října 1381/4</w:t>
      </w:r>
    </w:p>
    <w:p w14:paraId="245F4BAE" w14:textId="77777777" w:rsidR="00675AD9" w:rsidRPr="002A1B22" w:rsidRDefault="00E47636" w:rsidP="00BB336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150 22 </w:t>
      </w:r>
      <w:r w:rsidR="00675AD9" w:rsidRPr="002A1B22">
        <w:rPr>
          <w:rFonts w:ascii="Arial" w:hAnsi="Arial" w:cs="Arial"/>
        </w:rPr>
        <w:t>Praha 5</w:t>
      </w:r>
    </w:p>
    <w:p w14:paraId="76E70E60" w14:textId="7777777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</w:p>
    <w:p w14:paraId="191F739C" w14:textId="014C812E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  <w:r w:rsidRPr="002A1B22">
        <w:rPr>
          <w:rFonts w:ascii="Arial" w:hAnsi="Arial" w:cs="Arial"/>
        </w:rPr>
        <w:t>Zpracovatel zadání</w:t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  <w:t>MČ Praha 5</w:t>
      </w:r>
    </w:p>
    <w:p w14:paraId="66A2EF87" w14:textId="7777777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</w:r>
      <w:r w:rsidRPr="002A1B22">
        <w:rPr>
          <w:rFonts w:ascii="Arial" w:hAnsi="Arial" w:cs="Arial"/>
        </w:rPr>
        <w:tab/>
        <w:t>Odbor územního rozvoje</w:t>
      </w:r>
    </w:p>
    <w:p w14:paraId="13CBEF4E" w14:textId="415587B1" w:rsidR="00675AD9" w:rsidRPr="002A1B22" w:rsidRDefault="00F0773D" w:rsidP="00BB3363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dat. 06</w:t>
      </w:r>
      <w:r w:rsidR="000B7D4B" w:rsidRPr="002A1B22">
        <w:rPr>
          <w:rFonts w:ascii="Arial" w:hAnsi="Arial" w:cs="Arial"/>
        </w:rPr>
        <w:t>/2018</w:t>
      </w:r>
    </w:p>
    <w:p w14:paraId="11A82DF9" w14:textId="77777777" w:rsidR="007E37E5" w:rsidRPr="002A1B22" w:rsidRDefault="007E37E5" w:rsidP="00BB3363">
      <w:pPr>
        <w:spacing w:after="0" w:line="240" w:lineRule="auto"/>
        <w:jc w:val="both"/>
        <w:rPr>
          <w:rFonts w:ascii="Arial" w:hAnsi="Arial" w:cs="Arial"/>
        </w:rPr>
      </w:pPr>
    </w:p>
    <w:p w14:paraId="7BF86A7E" w14:textId="784D0E73" w:rsidR="00C76984" w:rsidRDefault="00BB3363" w:rsidP="00BB3363">
      <w:pPr>
        <w:spacing w:after="0" w:line="240" w:lineRule="auto"/>
        <w:ind w:left="2835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>Zadání</w:t>
      </w:r>
      <w:r w:rsidR="007808B7" w:rsidRPr="002A1B22">
        <w:rPr>
          <w:rFonts w:ascii="Arial" w:hAnsi="Arial" w:cs="Arial"/>
        </w:rPr>
        <w:tab/>
      </w:r>
      <w:r w:rsidR="00A7046C">
        <w:rPr>
          <w:rFonts w:ascii="Arial" w:hAnsi="Arial" w:cs="Arial"/>
        </w:rPr>
        <w:t>Výběr dodavatele a zhotovitele instalace „</w:t>
      </w:r>
      <w:r>
        <w:rPr>
          <w:rFonts w:ascii="Arial" w:hAnsi="Arial" w:cs="Arial"/>
        </w:rPr>
        <w:t>S</w:t>
      </w:r>
      <w:r w:rsidR="003C752E">
        <w:rPr>
          <w:rFonts w:ascii="Arial" w:hAnsi="Arial" w:cs="Arial"/>
        </w:rPr>
        <w:t>t</w:t>
      </w:r>
      <w:r w:rsidR="00B4633E">
        <w:rPr>
          <w:rFonts w:ascii="Arial" w:hAnsi="Arial" w:cs="Arial"/>
        </w:rPr>
        <w:t>acionární radary</w:t>
      </w:r>
      <w:r w:rsidR="000411B6" w:rsidRPr="00BC4E1B">
        <w:rPr>
          <w:rFonts w:ascii="Arial" w:hAnsi="Arial" w:cs="Arial"/>
        </w:rPr>
        <w:t xml:space="preserve"> Praha 5</w:t>
      </w:r>
      <w:r w:rsidR="00A7046C">
        <w:rPr>
          <w:rFonts w:ascii="Arial" w:hAnsi="Arial" w:cs="Arial"/>
        </w:rPr>
        <w:t>“</w:t>
      </w:r>
    </w:p>
    <w:p w14:paraId="4C1D93FB" w14:textId="77777777" w:rsidR="0065377F" w:rsidRDefault="0065377F" w:rsidP="00BB3363">
      <w:pPr>
        <w:spacing w:after="0" w:line="240" w:lineRule="auto"/>
        <w:ind w:left="2835" w:hanging="2835"/>
        <w:jc w:val="both"/>
        <w:rPr>
          <w:rFonts w:ascii="Arial" w:hAnsi="Arial" w:cs="Arial"/>
        </w:rPr>
      </w:pPr>
    </w:p>
    <w:p w14:paraId="5289B7B3" w14:textId="77777777" w:rsidR="00C13B72" w:rsidRDefault="00C13B72" w:rsidP="00BB3363">
      <w:pPr>
        <w:spacing w:after="0" w:line="240" w:lineRule="auto"/>
        <w:ind w:left="2835" w:hanging="2835"/>
        <w:jc w:val="both"/>
        <w:rPr>
          <w:rFonts w:ascii="Arial" w:hAnsi="Arial" w:cs="Arial"/>
        </w:rPr>
      </w:pPr>
    </w:p>
    <w:p w14:paraId="041A5718" w14:textId="77777777" w:rsidR="00675AD9" w:rsidRPr="002A1B22" w:rsidRDefault="00675AD9" w:rsidP="00BB3363">
      <w:pPr>
        <w:spacing w:after="0" w:line="240" w:lineRule="auto"/>
        <w:jc w:val="both"/>
        <w:rPr>
          <w:rFonts w:ascii="Arial" w:hAnsi="Arial" w:cs="Arial"/>
        </w:rPr>
      </w:pPr>
    </w:p>
    <w:p w14:paraId="018BD5D1" w14:textId="6B087F41" w:rsidR="00D609D7" w:rsidRPr="002A1B22" w:rsidRDefault="00D609D7" w:rsidP="00BB3363">
      <w:pPr>
        <w:pStyle w:val="Nadpis1"/>
        <w:numPr>
          <w:ilvl w:val="0"/>
          <w:numId w:val="35"/>
        </w:numPr>
        <w:spacing w:before="0" w:line="240" w:lineRule="auto"/>
        <w:ind w:left="567" w:hanging="567"/>
        <w:jc w:val="both"/>
        <w:rPr>
          <w:rFonts w:ascii="Arial" w:hAnsi="Arial" w:cs="Arial"/>
          <w:color w:val="auto"/>
        </w:rPr>
      </w:pPr>
      <w:r w:rsidRPr="002A1B22">
        <w:rPr>
          <w:rFonts w:ascii="Arial" w:hAnsi="Arial" w:cs="Arial"/>
          <w:color w:val="auto"/>
        </w:rPr>
        <w:t>Zadání</w:t>
      </w:r>
    </w:p>
    <w:p w14:paraId="6C9658D6" w14:textId="77777777" w:rsidR="00675AD9" w:rsidRPr="002A1B22" w:rsidRDefault="00675AD9" w:rsidP="00BB3363">
      <w:pPr>
        <w:pStyle w:val="Seznam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3952C27" w14:textId="664701AA" w:rsidR="00A7046C" w:rsidRDefault="00F54E30" w:rsidP="00BB3363">
      <w:pPr>
        <w:pStyle w:val="Seznam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v</w:t>
      </w:r>
      <w:r w:rsidR="00A7046C">
        <w:rPr>
          <w:rFonts w:ascii="Arial" w:hAnsi="Arial" w:cs="Arial"/>
          <w:sz w:val="22"/>
          <w:szCs w:val="22"/>
        </w:rPr>
        <w:t>ýběr dodavatele a zhotovitele zařízení k měření okamžité rychlosti vozidel na území městské části Praha 5</w:t>
      </w:r>
      <w:r>
        <w:rPr>
          <w:rFonts w:ascii="Arial" w:hAnsi="Arial" w:cs="Arial"/>
          <w:sz w:val="22"/>
          <w:szCs w:val="22"/>
        </w:rPr>
        <w:t>,</w:t>
      </w:r>
      <w:r w:rsidR="000B325F">
        <w:rPr>
          <w:rFonts w:ascii="Arial" w:hAnsi="Arial" w:cs="Arial"/>
          <w:sz w:val="22"/>
          <w:szCs w:val="22"/>
        </w:rPr>
        <w:t xml:space="preserve"> resp.</w:t>
      </w:r>
      <w:r>
        <w:rPr>
          <w:rFonts w:ascii="Arial" w:hAnsi="Arial" w:cs="Arial"/>
          <w:sz w:val="22"/>
          <w:szCs w:val="22"/>
        </w:rPr>
        <w:t xml:space="preserve"> poptávku</w:t>
      </w:r>
      <w:r w:rsidR="0047672E" w:rsidRPr="00F54E30">
        <w:rPr>
          <w:rFonts w:ascii="Arial" w:hAnsi="Arial" w:cs="Arial"/>
          <w:sz w:val="22"/>
          <w:szCs w:val="22"/>
        </w:rPr>
        <w:t xml:space="preserve"> na realizaci s určením konečného termínu a maximální ceny.</w:t>
      </w:r>
      <w:r w:rsidR="000B325F">
        <w:rPr>
          <w:rFonts w:ascii="Arial" w:hAnsi="Arial" w:cs="Arial"/>
          <w:sz w:val="22"/>
          <w:szCs w:val="22"/>
        </w:rPr>
        <w:t xml:space="preserve"> </w:t>
      </w:r>
      <w:r w:rsidR="00A7046C">
        <w:rPr>
          <w:rFonts w:ascii="Arial" w:hAnsi="Arial" w:cs="Arial"/>
          <w:sz w:val="22"/>
          <w:szCs w:val="22"/>
        </w:rPr>
        <w:t>Cílem záměru je přispět k celkovému zvýšení bezpečnosti provozu na pozemních komunikací ve vytypovaných lokalitách, které jsou předmětem zpracované projektové dokumentace</w:t>
      </w:r>
      <w:r w:rsidR="00F8799F">
        <w:rPr>
          <w:rFonts w:ascii="Arial" w:hAnsi="Arial" w:cs="Arial"/>
          <w:sz w:val="22"/>
          <w:szCs w:val="22"/>
        </w:rPr>
        <w:t xml:space="preserve"> (PD)</w:t>
      </w:r>
      <w:r w:rsidR="001405CE">
        <w:rPr>
          <w:rFonts w:ascii="Arial" w:hAnsi="Arial" w:cs="Arial"/>
          <w:sz w:val="22"/>
          <w:szCs w:val="22"/>
        </w:rPr>
        <w:t xml:space="preserve"> Ateliérem PROMIKA</w:t>
      </w:r>
      <w:r w:rsidR="00BB3363">
        <w:rPr>
          <w:rFonts w:ascii="Arial" w:hAnsi="Arial" w:cs="Arial"/>
          <w:sz w:val="22"/>
          <w:szCs w:val="22"/>
        </w:rPr>
        <w:t>,</w:t>
      </w:r>
      <w:r w:rsidR="001405CE">
        <w:rPr>
          <w:rFonts w:ascii="Arial" w:hAnsi="Arial" w:cs="Arial"/>
          <w:sz w:val="22"/>
          <w:szCs w:val="22"/>
        </w:rPr>
        <w:t xml:space="preserve"> </w:t>
      </w:r>
      <w:r w:rsidR="00A7046C">
        <w:rPr>
          <w:rFonts w:ascii="Arial" w:hAnsi="Arial" w:cs="Arial"/>
          <w:sz w:val="22"/>
          <w:szCs w:val="22"/>
        </w:rPr>
        <w:t>s.</w:t>
      </w:r>
      <w:r w:rsidR="00BB3363">
        <w:rPr>
          <w:rFonts w:ascii="Arial" w:hAnsi="Arial" w:cs="Arial"/>
          <w:sz w:val="22"/>
          <w:szCs w:val="22"/>
        </w:rPr>
        <w:t xml:space="preserve"> </w:t>
      </w:r>
      <w:r w:rsidR="001405CE">
        <w:rPr>
          <w:rFonts w:ascii="Arial" w:hAnsi="Arial" w:cs="Arial"/>
          <w:sz w:val="22"/>
          <w:szCs w:val="22"/>
        </w:rPr>
        <w:t>r.</w:t>
      </w:r>
      <w:r w:rsidR="00BB3363">
        <w:rPr>
          <w:rFonts w:ascii="Arial" w:hAnsi="Arial" w:cs="Arial"/>
          <w:sz w:val="22"/>
          <w:szCs w:val="22"/>
        </w:rPr>
        <w:t xml:space="preserve"> </w:t>
      </w:r>
      <w:r w:rsidR="001405CE">
        <w:rPr>
          <w:rFonts w:ascii="Arial" w:hAnsi="Arial" w:cs="Arial"/>
          <w:sz w:val="22"/>
          <w:szCs w:val="22"/>
        </w:rPr>
        <w:t>o.</w:t>
      </w:r>
      <w:r w:rsidR="00A7046C">
        <w:rPr>
          <w:rFonts w:ascii="Arial" w:hAnsi="Arial" w:cs="Arial"/>
          <w:sz w:val="22"/>
          <w:szCs w:val="22"/>
        </w:rPr>
        <w:t xml:space="preserve"> </w:t>
      </w:r>
      <w:r w:rsidR="001405CE">
        <w:rPr>
          <w:rFonts w:ascii="Arial" w:hAnsi="Arial" w:cs="Arial"/>
          <w:sz w:val="22"/>
          <w:szCs w:val="22"/>
        </w:rPr>
        <w:t>dat.</w:t>
      </w:r>
      <w:r w:rsidR="00BB3363">
        <w:rPr>
          <w:rFonts w:ascii="Arial" w:hAnsi="Arial" w:cs="Arial"/>
          <w:sz w:val="22"/>
          <w:szCs w:val="22"/>
        </w:rPr>
        <w:t xml:space="preserve"> </w:t>
      </w:r>
      <w:r w:rsidR="001405CE">
        <w:rPr>
          <w:rFonts w:ascii="Arial" w:hAnsi="Arial" w:cs="Arial"/>
          <w:sz w:val="22"/>
          <w:szCs w:val="22"/>
        </w:rPr>
        <w:t>04/2018</w:t>
      </w:r>
      <w:r w:rsidR="00BB3363">
        <w:rPr>
          <w:rFonts w:ascii="Arial" w:hAnsi="Arial" w:cs="Arial"/>
          <w:sz w:val="22"/>
          <w:szCs w:val="22"/>
        </w:rPr>
        <w:t>.</w:t>
      </w:r>
    </w:p>
    <w:p w14:paraId="079B310E" w14:textId="77777777" w:rsidR="00A7046C" w:rsidRPr="002A1B22" w:rsidRDefault="00A7046C" w:rsidP="00BB3363">
      <w:pPr>
        <w:pStyle w:val="Seznam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7B5A7B9" w14:textId="77777777" w:rsidR="00C6184E" w:rsidRDefault="00C6184E" w:rsidP="00BB336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B22">
        <w:rPr>
          <w:rFonts w:ascii="Arial" w:hAnsi="Arial" w:cs="Arial"/>
          <w:b/>
          <w:sz w:val="24"/>
          <w:szCs w:val="24"/>
        </w:rPr>
        <w:t>Předmětem tohoto díla konkrétně je:</w:t>
      </w:r>
    </w:p>
    <w:p w14:paraId="3EF0428B" w14:textId="77777777" w:rsidR="006E456D" w:rsidRPr="005B3A4D" w:rsidRDefault="006E456D" w:rsidP="00BB3363">
      <w:pPr>
        <w:spacing w:after="0" w:line="240" w:lineRule="auto"/>
        <w:jc w:val="both"/>
        <w:rPr>
          <w:rFonts w:ascii="Arial" w:hAnsi="Arial" w:cs="Arial"/>
          <w:b/>
        </w:rPr>
      </w:pPr>
    </w:p>
    <w:p w14:paraId="22359C46" w14:textId="79BEDDC5" w:rsidR="00C6184E" w:rsidRPr="005B3A4D" w:rsidRDefault="005B3A4D" w:rsidP="005B3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D</w:t>
      </w:r>
      <w:r w:rsidR="00F8799F" w:rsidRPr="005B3A4D">
        <w:rPr>
          <w:rFonts w:ascii="Arial" w:hAnsi="Arial" w:cs="Arial"/>
          <w:bCs/>
          <w:color w:val="000000"/>
        </w:rPr>
        <w:t>odání a následná instalace stacionárních měřičů okamžité rychlosti v pozicích dle seznamu a druhu zařízení uvedeného v PD Ateliéru PROMIKA</w:t>
      </w:r>
      <w:r w:rsidR="00BB3363" w:rsidRPr="005B3A4D">
        <w:rPr>
          <w:rFonts w:ascii="Arial" w:hAnsi="Arial" w:cs="Arial"/>
          <w:bCs/>
          <w:color w:val="000000"/>
        </w:rPr>
        <w:t>,</w:t>
      </w:r>
      <w:r w:rsidR="00F8799F" w:rsidRPr="005B3A4D">
        <w:rPr>
          <w:rFonts w:ascii="Arial" w:hAnsi="Arial" w:cs="Arial"/>
          <w:bCs/>
          <w:color w:val="000000"/>
        </w:rPr>
        <w:t xml:space="preserve"> </w:t>
      </w:r>
      <w:r w:rsidR="00DE0C29" w:rsidRPr="005B3A4D">
        <w:rPr>
          <w:rFonts w:ascii="Arial" w:hAnsi="Arial" w:cs="Arial"/>
          <w:bCs/>
          <w:color w:val="000000"/>
        </w:rPr>
        <w:t>s.</w:t>
      </w:r>
      <w:r w:rsidR="00BB3363" w:rsidRPr="005B3A4D">
        <w:rPr>
          <w:rFonts w:ascii="Arial" w:hAnsi="Arial" w:cs="Arial"/>
          <w:bCs/>
          <w:color w:val="000000"/>
        </w:rPr>
        <w:t xml:space="preserve"> </w:t>
      </w:r>
      <w:r w:rsidR="00DE0C29" w:rsidRPr="005B3A4D">
        <w:rPr>
          <w:rFonts w:ascii="Arial" w:hAnsi="Arial" w:cs="Arial"/>
          <w:bCs/>
          <w:color w:val="000000"/>
        </w:rPr>
        <w:t>r.</w:t>
      </w:r>
      <w:r w:rsidR="00BB3363" w:rsidRPr="005B3A4D">
        <w:rPr>
          <w:rFonts w:ascii="Arial" w:hAnsi="Arial" w:cs="Arial"/>
          <w:bCs/>
          <w:color w:val="000000"/>
        </w:rPr>
        <w:t xml:space="preserve"> </w:t>
      </w:r>
      <w:r w:rsidR="00DE0C29" w:rsidRPr="005B3A4D">
        <w:rPr>
          <w:rFonts w:ascii="Arial" w:hAnsi="Arial" w:cs="Arial"/>
          <w:bCs/>
          <w:color w:val="000000"/>
        </w:rPr>
        <w:t>o.</w:t>
      </w:r>
      <w:r w:rsidR="00F8799F" w:rsidRPr="005B3A4D">
        <w:rPr>
          <w:rFonts w:ascii="Arial" w:hAnsi="Arial" w:cs="Arial"/>
          <w:bCs/>
          <w:color w:val="000000"/>
        </w:rPr>
        <w:t xml:space="preserve"> dat.04/2018</w:t>
      </w:r>
      <w:r>
        <w:rPr>
          <w:rFonts w:ascii="Arial" w:hAnsi="Arial" w:cs="Arial"/>
          <w:bCs/>
          <w:color w:val="000000"/>
        </w:rPr>
        <w:t>.</w:t>
      </w:r>
    </w:p>
    <w:p w14:paraId="3A40F760" w14:textId="62091BA2" w:rsidR="005D03E9" w:rsidRPr="005B3A4D" w:rsidRDefault="005B3A4D" w:rsidP="005B3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R</w:t>
      </w:r>
      <w:r w:rsidR="005D03E9" w:rsidRPr="005B3A4D">
        <w:rPr>
          <w:rFonts w:ascii="Arial" w:hAnsi="Arial" w:cs="Arial"/>
          <w:bCs/>
          <w:color w:val="000000"/>
        </w:rPr>
        <w:t>ealizace a předání ve stavu</w:t>
      </w:r>
      <w:r w:rsidR="00567CB6" w:rsidRPr="005B3A4D">
        <w:rPr>
          <w:rFonts w:ascii="Arial" w:hAnsi="Arial" w:cs="Arial"/>
          <w:bCs/>
          <w:color w:val="000000"/>
        </w:rPr>
        <w:t>,</w:t>
      </w:r>
      <w:r w:rsidR="005D03E9" w:rsidRPr="005B3A4D">
        <w:rPr>
          <w:rFonts w:ascii="Arial" w:hAnsi="Arial" w:cs="Arial"/>
          <w:bCs/>
          <w:color w:val="000000"/>
        </w:rPr>
        <w:t xml:space="preserve"> umožňujícím okamžité zahájení provozu a následného převodu do správy </w:t>
      </w:r>
      <w:r w:rsidR="000B325F" w:rsidRPr="005B3A4D">
        <w:rPr>
          <w:rFonts w:ascii="Arial" w:hAnsi="Arial" w:cs="Arial"/>
          <w:bCs/>
          <w:color w:val="000000"/>
        </w:rPr>
        <w:t>TSK</w:t>
      </w:r>
      <w:r>
        <w:rPr>
          <w:rFonts w:ascii="Arial" w:hAnsi="Arial" w:cs="Arial"/>
          <w:bCs/>
          <w:color w:val="000000"/>
        </w:rPr>
        <w:t>.</w:t>
      </w:r>
    </w:p>
    <w:p w14:paraId="7DB8F1BB" w14:textId="4D75D6BF" w:rsidR="00C6184E" w:rsidRDefault="005B3A4D" w:rsidP="005B3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V</w:t>
      </w:r>
      <w:r w:rsidR="000B325F" w:rsidRPr="005B3A4D">
        <w:rPr>
          <w:rFonts w:ascii="Arial" w:hAnsi="Arial" w:cs="Arial"/>
          <w:bCs/>
          <w:color w:val="000000"/>
        </w:rPr>
        <w:t>ybraný dodavatel získá souhlas</w:t>
      </w:r>
      <w:r w:rsidR="00F8799F" w:rsidRPr="005B3A4D">
        <w:rPr>
          <w:rFonts w:ascii="Arial" w:hAnsi="Arial" w:cs="Arial"/>
          <w:bCs/>
          <w:color w:val="000000"/>
        </w:rPr>
        <w:t xml:space="preserve"> vlastníků dotčených zařízením veřejné</w:t>
      </w:r>
      <w:r w:rsidR="004F1B4E" w:rsidRPr="005B3A4D">
        <w:rPr>
          <w:rFonts w:ascii="Arial" w:hAnsi="Arial" w:cs="Arial"/>
          <w:bCs/>
          <w:color w:val="000000"/>
        </w:rPr>
        <w:t>ho</w:t>
      </w:r>
      <w:r w:rsidR="00F8799F" w:rsidRPr="005B3A4D">
        <w:rPr>
          <w:rFonts w:ascii="Arial" w:hAnsi="Arial" w:cs="Arial"/>
          <w:bCs/>
          <w:color w:val="000000"/>
        </w:rPr>
        <w:t xml:space="preserve"> osvětlení (VO)</w:t>
      </w:r>
      <w:r w:rsidR="004F1B4E" w:rsidRPr="005B3A4D">
        <w:rPr>
          <w:rFonts w:ascii="Arial" w:hAnsi="Arial" w:cs="Arial"/>
          <w:bCs/>
          <w:color w:val="000000"/>
        </w:rPr>
        <w:t xml:space="preserve"> ne</w:t>
      </w:r>
      <w:r w:rsidR="000957AD" w:rsidRPr="005B3A4D">
        <w:rPr>
          <w:rFonts w:ascii="Arial" w:hAnsi="Arial" w:cs="Arial"/>
          <w:bCs/>
          <w:color w:val="000000"/>
        </w:rPr>
        <w:t xml:space="preserve">bo pozemků ve vlastnictví MHMP </w:t>
      </w:r>
      <w:r w:rsidR="00853E6B" w:rsidRPr="005B3A4D">
        <w:rPr>
          <w:rFonts w:ascii="Arial" w:hAnsi="Arial" w:cs="Arial"/>
          <w:bCs/>
          <w:color w:val="000000"/>
        </w:rPr>
        <w:t>včetně alternativních řešení</w:t>
      </w:r>
      <w:r w:rsidR="000957AD" w:rsidRPr="005B3A4D">
        <w:rPr>
          <w:rFonts w:ascii="Arial" w:hAnsi="Arial" w:cs="Arial"/>
          <w:bCs/>
          <w:color w:val="000000"/>
        </w:rPr>
        <w:t xml:space="preserve"> zajištění přívodu příslušného energetického média</w:t>
      </w:r>
      <w:r>
        <w:rPr>
          <w:rFonts w:ascii="Arial" w:hAnsi="Arial" w:cs="Arial"/>
          <w:bCs/>
          <w:color w:val="000000"/>
        </w:rPr>
        <w:t>.</w:t>
      </w:r>
    </w:p>
    <w:p w14:paraId="354DC26A" w14:textId="77777777" w:rsidR="005B3A4D" w:rsidRPr="005B3A4D" w:rsidRDefault="005B3A4D" w:rsidP="005B3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3B1E9E00" w14:textId="123C7B2A" w:rsidR="004F1B4E" w:rsidRDefault="005B3A4D" w:rsidP="005B3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5B3A4D">
        <w:rPr>
          <w:rFonts w:ascii="Arial" w:hAnsi="Arial" w:cs="Arial"/>
          <w:b/>
          <w:bCs/>
          <w:color w:val="000000"/>
        </w:rPr>
        <w:t>P</w:t>
      </w:r>
      <w:r w:rsidR="004F1B4E" w:rsidRPr="005B3A4D">
        <w:rPr>
          <w:rFonts w:ascii="Arial" w:hAnsi="Arial" w:cs="Arial"/>
          <w:b/>
          <w:bCs/>
          <w:color w:val="000000"/>
        </w:rPr>
        <w:t>oužití 4 typů měřícího zařízení pro instalaci</w:t>
      </w:r>
      <w:r w:rsidRPr="005B3A4D">
        <w:rPr>
          <w:rFonts w:ascii="Arial" w:hAnsi="Arial" w:cs="Arial"/>
          <w:b/>
          <w:bCs/>
          <w:color w:val="000000"/>
        </w:rPr>
        <w:t>:</w:t>
      </w:r>
    </w:p>
    <w:p w14:paraId="20A6F83D" w14:textId="77777777" w:rsidR="005B3A4D" w:rsidRPr="005B3A4D" w:rsidRDefault="005B3A4D" w:rsidP="005B3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3C2A9239" w14:textId="77777777" w:rsidR="00D077AC" w:rsidRDefault="004F1B4E" w:rsidP="00D077A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5B3A4D">
        <w:rPr>
          <w:rFonts w:ascii="Arial" w:hAnsi="Arial" w:cs="Arial"/>
          <w:b/>
          <w:bCs/>
          <w:color w:val="000000"/>
        </w:rPr>
        <w:t>Typ A</w:t>
      </w:r>
      <w:r>
        <w:rPr>
          <w:rFonts w:ascii="Arial" w:hAnsi="Arial" w:cs="Arial"/>
          <w:bCs/>
          <w:color w:val="000000"/>
        </w:rPr>
        <w:t xml:space="preserve"> – měřič </w:t>
      </w:r>
      <w:r w:rsidR="00C04C84">
        <w:rPr>
          <w:rFonts w:ascii="Arial" w:hAnsi="Arial" w:cs="Arial"/>
          <w:bCs/>
          <w:color w:val="000000"/>
        </w:rPr>
        <w:t>umožňující ús</w:t>
      </w:r>
      <w:r>
        <w:rPr>
          <w:rFonts w:ascii="Arial" w:hAnsi="Arial" w:cs="Arial"/>
          <w:bCs/>
          <w:color w:val="000000"/>
        </w:rPr>
        <w:t>ekové měření rychlosti mezi 2 body,</w:t>
      </w:r>
      <w:r w:rsidR="00C04C84">
        <w:rPr>
          <w:rFonts w:ascii="Arial" w:hAnsi="Arial" w:cs="Arial"/>
          <w:bCs/>
          <w:color w:val="000000"/>
        </w:rPr>
        <w:t xml:space="preserve"> zobrazující </w:t>
      </w:r>
      <w:r w:rsidR="001B7DE9">
        <w:rPr>
          <w:rFonts w:ascii="Arial" w:hAnsi="Arial" w:cs="Arial"/>
          <w:bCs/>
          <w:color w:val="000000"/>
        </w:rPr>
        <w:t>státní poznávací</w:t>
      </w:r>
      <w:r w:rsidR="00C04C84">
        <w:rPr>
          <w:rFonts w:ascii="Arial" w:hAnsi="Arial" w:cs="Arial"/>
          <w:bCs/>
          <w:color w:val="000000"/>
        </w:rPr>
        <w:t xml:space="preserve"> značku</w:t>
      </w:r>
      <w:r w:rsidR="001B7DE9">
        <w:rPr>
          <w:rFonts w:ascii="Arial" w:hAnsi="Arial" w:cs="Arial"/>
          <w:bCs/>
          <w:color w:val="000000"/>
        </w:rPr>
        <w:t xml:space="preserve"> (SPZ)</w:t>
      </w:r>
      <w:r w:rsidR="00C04C84">
        <w:rPr>
          <w:rFonts w:ascii="Arial" w:hAnsi="Arial" w:cs="Arial"/>
          <w:bCs/>
          <w:color w:val="000000"/>
        </w:rPr>
        <w:t xml:space="preserve"> projíždějícího</w:t>
      </w:r>
      <w:r w:rsidR="001B7DE9">
        <w:rPr>
          <w:rFonts w:ascii="Arial" w:hAnsi="Arial" w:cs="Arial"/>
          <w:bCs/>
          <w:color w:val="000000"/>
        </w:rPr>
        <w:t xml:space="preserve"> vozidla a jeho okamžitou rychlost, sběr statistických dat</w:t>
      </w:r>
      <w:r w:rsidR="0071134F">
        <w:rPr>
          <w:rFonts w:ascii="Arial" w:hAnsi="Arial" w:cs="Arial"/>
          <w:bCs/>
          <w:color w:val="000000"/>
        </w:rPr>
        <w:t xml:space="preserve"> a napojení </w:t>
      </w:r>
      <w:r w:rsidR="00CE407E" w:rsidRPr="00CE407E">
        <w:rPr>
          <w:rFonts w:ascii="Arial" w:hAnsi="Arial" w:cs="Arial"/>
          <w:bCs/>
          <w:color w:val="000000"/>
        </w:rPr>
        <w:t>na systém městské policie příp. DSČ MHMP.</w:t>
      </w:r>
      <w:r w:rsidR="0071134F" w:rsidRPr="00CE407E">
        <w:rPr>
          <w:rFonts w:ascii="Arial" w:hAnsi="Arial" w:cs="Arial"/>
          <w:bCs/>
          <w:color w:val="000000"/>
        </w:rPr>
        <w:t>, sledující porušov</w:t>
      </w:r>
      <w:r w:rsidR="001B7DE9" w:rsidRPr="00CE407E">
        <w:rPr>
          <w:rFonts w:ascii="Arial" w:hAnsi="Arial" w:cs="Arial"/>
          <w:bCs/>
          <w:color w:val="000000"/>
        </w:rPr>
        <w:t>ání předpisů</w:t>
      </w:r>
      <w:r w:rsidR="00D077AC">
        <w:rPr>
          <w:rFonts w:ascii="Arial" w:hAnsi="Arial" w:cs="Arial"/>
          <w:bCs/>
          <w:color w:val="000000"/>
        </w:rPr>
        <w:t>.</w:t>
      </w:r>
    </w:p>
    <w:p w14:paraId="3F75E480" w14:textId="48386541" w:rsidR="004F1B4E" w:rsidRPr="00D077AC" w:rsidRDefault="00AC57AE" w:rsidP="00D077A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bCs/>
          <w:color w:val="000000"/>
        </w:rPr>
      </w:pPr>
      <w:r w:rsidRPr="00D077AC">
        <w:rPr>
          <w:rFonts w:ascii="Arial" w:hAnsi="Arial" w:cs="Arial"/>
          <w:bCs/>
          <w:color w:val="000000"/>
        </w:rPr>
        <w:t>Umístění na sloup VO a napájení přes sloup VO.</w:t>
      </w:r>
    </w:p>
    <w:p w14:paraId="3BA4EA59" w14:textId="77777777" w:rsidR="005B3A4D" w:rsidRPr="00AC57AE" w:rsidRDefault="005B3A4D" w:rsidP="005B3A4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bCs/>
          <w:color w:val="000000"/>
        </w:rPr>
      </w:pPr>
    </w:p>
    <w:p w14:paraId="3DFCBBEF" w14:textId="77777777" w:rsidR="00D077AC" w:rsidRDefault="001B7DE9" w:rsidP="00D077A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5B3A4D">
        <w:rPr>
          <w:rFonts w:ascii="Arial" w:hAnsi="Arial" w:cs="Arial"/>
          <w:b/>
          <w:bCs/>
          <w:color w:val="000000"/>
        </w:rPr>
        <w:t>Typ B</w:t>
      </w:r>
      <w:r>
        <w:rPr>
          <w:rFonts w:ascii="Arial" w:hAnsi="Arial" w:cs="Arial"/>
          <w:bCs/>
          <w:color w:val="000000"/>
        </w:rPr>
        <w:t xml:space="preserve"> </w:t>
      </w:r>
      <w:r w:rsidR="0071134F">
        <w:rPr>
          <w:rFonts w:ascii="Arial" w:hAnsi="Arial" w:cs="Arial"/>
          <w:bCs/>
          <w:color w:val="000000"/>
        </w:rPr>
        <w:t>–</w:t>
      </w:r>
      <w:r>
        <w:rPr>
          <w:rFonts w:ascii="Arial" w:hAnsi="Arial" w:cs="Arial"/>
          <w:bCs/>
          <w:color w:val="000000"/>
        </w:rPr>
        <w:t xml:space="preserve"> měřič</w:t>
      </w:r>
      <w:r w:rsidR="0071134F">
        <w:rPr>
          <w:rFonts w:ascii="Arial" w:hAnsi="Arial" w:cs="Arial"/>
          <w:bCs/>
          <w:color w:val="000000"/>
        </w:rPr>
        <w:t xml:space="preserve"> umožňující bodové měření rychlosti, zobrazující SPZ projíždějícího vozidla, jeho okamžitou rychlost a sběr statistických dat</w:t>
      </w:r>
      <w:r w:rsidR="00CE407E">
        <w:rPr>
          <w:rFonts w:ascii="Arial" w:hAnsi="Arial" w:cs="Arial"/>
          <w:bCs/>
          <w:color w:val="000000"/>
        </w:rPr>
        <w:t xml:space="preserve"> </w:t>
      </w:r>
      <w:r w:rsidR="00CE407E" w:rsidRPr="00CE407E">
        <w:rPr>
          <w:rFonts w:ascii="Arial" w:hAnsi="Arial" w:cs="Arial"/>
          <w:bCs/>
          <w:color w:val="000000"/>
        </w:rPr>
        <w:t>s možností doplnění o napojení na systém městské policie příp. DSČ MHMP.</w:t>
      </w:r>
    </w:p>
    <w:p w14:paraId="30777FC7" w14:textId="23C287D5" w:rsidR="00AC57AE" w:rsidRPr="00D077AC" w:rsidRDefault="00AC57AE" w:rsidP="00D077A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bCs/>
          <w:color w:val="000000"/>
        </w:rPr>
      </w:pPr>
      <w:r w:rsidRPr="00D077AC">
        <w:rPr>
          <w:rFonts w:ascii="Arial" w:hAnsi="Arial" w:cs="Arial"/>
          <w:bCs/>
          <w:color w:val="000000"/>
        </w:rPr>
        <w:t>Umístění na sloup VO a napájení přes sloup VO.</w:t>
      </w:r>
    </w:p>
    <w:p w14:paraId="40BF1E3E" w14:textId="77777777" w:rsidR="005B3A4D" w:rsidRPr="00AC57AE" w:rsidRDefault="005B3A4D" w:rsidP="005B3A4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bCs/>
          <w:color w:val="000000"/>
        </w:rPr>
      </w:pPr>
    </w:p>
    <w:p w14:paraId="7C6E4416" w14:textId="77777777" w:rsidR="00D077AC" w:rsidRDefault="0071134F" w:rsidP="00D077A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5B3A4D">
        <w:rPr>
          <w:rFonts w:ascii="Arial" w:hAnsi="Arial" w:cs="Arial"/>
          <w:b/>
          <w:bCs/>
          <w:color w:val="000000"/>
        </w:rPr>
        <w:t>Typ C</w:t>
      </w:r>
      <w:r>
        <w:rPr>
          <w:rFonts w:ascii="Arial" w:hAnsi="Arial" w:cs="Arial"/>
          <w:bCs/>
          <w:color w:val="000000"/>
        </w:rPr>
        <w:t xml:space="preserve"> </w:t>
      </w:r>
      <w:r w:rsidR="005B3A4D">
        <w:rPr>
          <w:rFonts w:ascii="Arial" w:hAnsi="Arial" w:cs="Arial"/>
          <w:bCs/>
          <w:color w:val="000000"/>
        </w:rPr>
        <w:t>–</w:t>
      </w:r>
      <w:r w:rsidRPr="0071134F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měřič umožňující bodové měření rychlosti, zobrazující SPZ projíždějícího vozidla, jeho okamžitou rychlost a sběr </w:t>
      </w:r>
      <w:r w:rsidR="00350826">
        <w:rPr>
          <w:rFonts w:ascii="Arial" w:hAnsi="Arial" w:cs="Arial"/>
          <w:bCs/>
          <w:color w:val="000000"/>
        </w:rPr>
        <w:t>zjedno</w:t>
      </w:r>
      <w:r>
        <w:rPr>
          <w:rFonts w:ascii="Arial" w:hAnsi="Arial" w:cs="Arial"/>
          <w:bCs/>
          <w:color w:val="000000"/>
        </w:rPr>
        <w:t>dušených</w:t>
      </w:r>
      <w:r w:rsidR="00350826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statistických dat</w:t>
      </w:r>
      <w:r w:rsidR="000B325F" w:rsidRPr="00F74963">
        <w:rPr>
          <w:rFonts w:ascii="Arial" w:hAnsi="Arial" w:cs="Arial"/>
          <w:bCs/>
          <w:color w:val="000000"/>
        </w:rPr>
        <w:t xml:space="preserve"> s m</w:t>
      </w:r>
      <w:r w:rsidR="00AC57AE" w:rsidRPr="00F74963">
        <w:rPr>
          <w:rFonts w:ascii="Arial" w:hAnsi="Arial" w:cs="Arial"/>
          <w:bCs/>
          <w:color w:val="000000"/>
        </w:rPr>
        <w:t>ožnost</w:t>
      </w:r>
      <w:r w:rsidR="000B325F" w:rsidRPr="00F74963">
        <w:rPr>
          <w:rFonts w:ascii="Arial" w:hAnsi="Arial" w:cs="Arial"/>
          <w:bCs/>
          <w:color w:val="000000"/>
        </w:rPr>
        <w:t>í</w:t>
      </w:r>
      <w:r w:rsidR="000B325F">
        <w:rPr>
          <w:rFonts w:ascii="Arial" w:hAnsi="Arial" w:cs="Arial"/>
          <w:bCs/>
          <w:color w:val="000000"/>
        </w:rPr>
        <w:t xml:space="preserve"> doplnění o</w:t>
      </w:r>
      <w:r w:rsidR="00F74963">
        <w:rPr>
          <w:rFonts w:ascii="Arial" w:hAnsi="Arial" w:cs="Arial"/>
          <w:bCs/>
          <w:color w:val="000000"/>
        </w:rPr>
        <w:t xml:space="preserve"> napojení na systém </w:t>
      </w:r>
      <w:r w:rsidR="000B325F">
        <w:rPr>
          <w:rFonts w:ascii="Arial" w:hAnsi="Arial" w:cs="Arial"/>
          <w:bCs/>
          <w:color w:val="000000"/>
        </w:rPr>
        <w:t>městské policie</w:t>
      </w:r>
      <w:r w:rsidR="00F74963">
        <w:rPr>
          <w:rFonts w:ascii="Arial" w:hAnsi="Arial" w:cs="Arial"/>
          <w:bCs/>
          <w:color w:val="000000"/>
        </w:rPr>
        <w:t xml:space="preserve"> příp. DSČ MHMP.</w:t>
      </w:r>
    </w:p>
    <w:p w14:paraId="554BAD0F" w14:textId="2D36EEAA" w:rsidR="00AC57AE" w:rsidRPr="00D077AC" w:rsidRDefault="00AC57AE" w:rsidP="00D077A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bCs/>
          <w:color w:val="000000"/>
        </w:rPr>
      </w:pPr>
      <w:r w:rsidRPr="00D077AC">
        <w:rPr>
          <w:rFonts w:ascii="Arial" w:hAnsi="Arial" w:cs="Arial"/>
          <w:bCs/>
          <w:color w:val="000000"/>
        </w:rPr>
        <w:t>Umístění na sloup VO a napájení přes sloup VO.</w:t>
      </w:r>
    </w:p>
    <w:p w14:paraId="7EF7F60E" w14:textId="77777777" w:rsidR="005B3A4D" w:rsidRDefault="005B3A4D" w:rsidP="005B3A4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bCs/>
          <w:color w:val="000000"/>
        </w:rPr>
      </w:pPr>
    </w:p>
    <w:p w14:paraId="09A76682" w14:textId="77777777" w:rsidR="005B3A4D" w:rsidRDefault="005B3A4D" w:rsidP="005B3A4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bCs/>
          <w:color w:val="000000"/>
        </w:rPr>
      </w:pPr>
    </w:p>
    <w:p w14:paraId="76144098" w14:textId="77777777" w:rsidR="005B3A4D" w:rsidRDefault="005B3A4D" w:rsidP="005B3A4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bCs/>
          <w:color w:val="000000"/>
        </w:rPr>
      </w:pPr>
    </w:p>
    <w:p w14:paraId="62303E4C" w14:textId="77777777" w:rsidR="00D077AC" w:rsidRDefault="00303123" w:rsidP="00D077A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5B3A4D">
        <w:rPr>
          <w:rFonts w:ascii="Arial" w:hAnsi="Arial" w:cs="Arial"/>
          <w:b/>
          <w:bCs/>
          <w:color w:val="000000"/>
        </w:rPr>
        <w:lastRenderedPageBreak/>
        <w:t>Typ D</w:t>
      </w:r>
      <w:r w:rsidR="005B3A4D">
        <w:rPr>
          <w:rFonts w:ascii="Arial" w:hAnsi="Arial" w:cs="Arial"/>
          <w:b/>
          <w:bCs/>
          <w:color w:val="000000"/>
        </w:rPr>
        <w:t xml:space="preserve"> </w:t>
      </w:r>
      <w:r w:rsidR="005B3A4D">
        <w:rPr>
          <w:rFonts w:ascii="Arial" w:hAnsi="Arial" w:cs="Arial"/>
          <w:bCs/>
          <w:color w:val="000000"/>
        </w:rPr>
        <w:t xml:space="preserve">– </w:t>
      </w:r>
      <w:r>
        <w:rPr>
          <w:rFonts w:ascii="Arial" w:hAnsi="Arial" w:cs="Arial"/>
          <w:bCs/>
          <w:color w:val="000000"/>
        </w:rPr>
        <w:t>měřič umožňující bodové měření rychlosti, zobrazující pouze okamžitou rychlost</w:t>
      </w:r>
      <w:r w:rsidRPr="00303123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projíždějícího vozidla a sběr zjednodušených statistických dat. U tohoto typu zařízení není požadována možnost napojení na systém dopravní policie. Tento typ je umisťován v požadovaných lokalitách na sam</w:t>
      </w:r>
      <w:r w:rsidR="00B046F4">
        <w:rPr>
          <w:rFonts w:ascii="Arial" w:hAnsi="Arial" w:cs="Arial"/>
          <w:bCs/>
          <w:color w:val="000000"/>
        </w:rPr>
        <w:t>ostatný sloupek se solárním zdro</w:t>
      </w:r>
      <w:r>
        <w:rPr>
          <w:rFonts w:ascii="Arial" w:hAnsi="Arial" w:cs="Arial"/>
          <w:bCs/>
          <w:color w:val="000000"/>
        </w:rPr>
        <w:t>jem energie.</w:t>
      </w:r>
      <w:r w:rsidR="00D077AC">
        <w:rPr>
          <w:rFonts w:ascii="Arial" w:hAnsi="Arial" w:cs="Arial"/>
          <w:bCs/>
          <w:color w:val="000000"/>
        </w:rPr>
        <w:t xml:space="preserve"> </w:t>
      </w:r>
    </w:p>
    <w:p w14:paraId="6E58148F" w14:textId="6FD2D966" w:rsidR="008F47B8" w:rsidRPr="00D077AC" w:rsidRDefault="002C17CC" w:rsidP="00D077A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bCs/>
          <w:color w:val="000000"/>
        </w:rPr>
      </w:pPr>
      <w:r w:rsidRPr="00D077AC">
        <w:rPr>
          <w:rFonts w:ascii="Arial" w:hAnsi="Arial" w:cs="Arial"/>
          <w:bCs/>
          <w:color w:val="000000"/>
        </w:rPr>
        <w:t xml:space="preserve">Průběh realizace </w:t>
      </w:r>
      <w:r w:rsidR="008F47B8" w:rsidRPr="00D077AC">
        <w:rPr>
          <w:rFonts w:ascii="Arial" w:hAnsi="Arial" w:cs="Arial"/>
          <w:bCs/>
          <w:color w:val="000000"/>
        </w:rPr>
        <w:t xml:space="preserve">bude </w:t>
      </w:r>
      <w:r w:rsidR="00F74963" w:rsidRPr="00D077AC">
        <w:rPr>
          <w:rFonts w:ascii="Arial" w:hAnsi="Arial" w:cs="Arial"/>
          <w:bCs/>
          <w:color w:val="000000"/>
        </w:rPr>
        <w:t>koordinován</w:t>
      </w:r>
      <w:r w:rsidRPr="00D077AC">
        <w:rPr>
          <w:rFonts w:ascii="Arial" w:hAnsi="Arial" w:cs="Arial"/>
          <w:bCs/>
          <w:color w:val="000000"/>
        </w:rPr>
        <w:t xml:space="preserve"> se zadavatelem </w:t>
      </w:r>
      <w:r w:rsidR="008F47B8" w:rsidRPr="00D077AC">
        <w:rPr>
          <w:rFonts w:ascii="Arial" w:hAnsi="Arial" w:cs="Arial"/>
          <w:bCs/>
          <w:color w:val="000000"/>
        </w:rPr>
        <w:t>MČ Praha 5</w:t>
      </w:r>
      <w:r w:rsidRPr="00D077AC">
        <w:rPr>
          <w:rFonts w:ascii="Arial" w:hAnsi="Arial" w:cs="Arial"/>
          <w:bCs/>
          <w:color w:val="000000"/>
        </w:rPr>
        <w:t xml:space="preserve">. </w:t>
      </w:r>
    </w:p>
    <w:p w14:paraId="27674444" w14:textId="77777777" w:rsidR="00E049A7" w:rsidRDefault="00E049A7" w:rsidP="00BB336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color w:val="000000"/>
        </w:rPr>
      </w:pPr>
    </w:p>
    <w:p w14:paraId="01FF1057" w14:textId="77777777" w:rsidR="005B3A4D" w:rsidRDefault="005B3A4D" w:rsidP="00BB336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color w:val="000000"/>
        </w:rPr>
      </w:pPr>
    </w:p>
    <w:p w14:paraId="31229CAB" w14:textId="77777777" w:rsidR="005B3A4D" w:rsidRPr="002A1B22" w:rsidRDefault="005B3A4D" w:rsidP="00BB336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color w:val="000000"/>
        </w:rPr>
      </w:pPr>
    </w:p>
    <w:p w14:paraId="3FB2B062" w14:textId="60030517" w:rsidR="00D643CE" w:rsidRPr="002A1B22" w:rsidRDefault="00D643CE" w:rsidP="00BB3363">
      <w:pPr>
        <w:pStyle w:val="Nadpis1"/>
        <w:numPr>
          <w:ilvl w:val="0"/>
          <w:numId w:val="35"/>
        </w:numPr>
        <w:spacing w:before="0" w:line="240" w:lineRule="auto"/>
        <w:ind w:left="567" w:hanging="567"/>
        <w:jc w:val="both"/>
        <w:rPr>
          <w:rFonts w:ascii="Arial" w:hAnsi="Arial" w:cs="Arial"/>
          <w:color w:val="auto"/>
        </w:rPr>
      </w:pPr>
      <w:r w:rsidRPr="002A1B22">
        <w:rPr>
          <w:rFonts w:ascii="Arial" w:hAnsi="Arial" w:cs="Arial"/>
          <w:color w:val="auto"/>
        </w:rPr>
        <w:t>Zadávací podklady</w:t>
      </w:r>
    </w:p>
    <w:p w14:paraId="4525649C" w14:textId="77777777" w:rsidR="007357B3" w:rsidRPr="002A1B22" w:rsidRDefault="007357B3" w:rsidP="00BB336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</w:rPr>
      </w:pPr>
    </w:p>
    <w:p w14:paraId="08D699CE" w14:textId="6DA8FAA1" w:rsidR="0047672E" w:rsidRPr="00B25AE2" w:rsidRDefault="0047672E" w:rsidP="00BB3363">
      <w:pPr>
        <w:pStyle w:val="Seznam"/>
        <w:numPr>
          <w:ilvl w:val="1"/>
          <w:numId w:val="35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B25AE2">
        <w:rPr>
          <w:rFonts w:ascii="Arial" w:hAnsi="Arial" w:cs="Arial"/>
          <w:sz w:val="22"/>
          <w:szCs w:val="22"/>
        </w:rPr>
        <w:t>projektové dokumentace (PD) Ateliérem PROMIKA</w:t>
      </w:r>
      <w:r w:rsidR="005B3A4D">
        <w:rPr>
          <w:rFonts w:ascii="Arial" w:hAnsi="Arial" w:cs="Arial"/>
          <w:sz w:val="22"/>
          <w:szCs w:val="22"/>
        </w:rPr>
        <w:t>,</w:t>
      </w:r>
      <w:r w:rsidRPr="00B25AE2">
        <w:rPr>
          <w:rFonts w:ascii="Arial" w:hAnsi="Arial" w:cs="Arial"/>
          <w:sz w:val="22"/>
          <w:szCs w:val="22"/>
        </w:rPr>
        <w:t xml:space="preserve"> s.</w:t>
      </w:r>
      <w:r w:rsidR="005B3A4D">
        <w:rPr>
          <w:rFonts w:ascii="Arial" w:hAnsi="Arial" w:cs="Arial"/>
          <w:sz w:val="22"/>
          <w:szCs w:val="22"/>
        </w:rPr>
        <w:t xml:space="preserve"> </w:t>
      </w:r>
      <w:r w:rsidRPr="00B25AE2">
        <w:rPr>
          <w:rFonts w:ascii="Arial" w:hAnsi="Arial" w:cs="Arial"/>
          <w:sz w:val="22"/>
          <w:szCs w:val="22"/>
        </w:rPr>
        <w:t>r.</w:t>
      </w:r>
      <w:r w:rsidR="005B3A4D">
        <w:rPr>
          <w:rFonts w:ascii="Arial" w:hAnsi="Arial" w:cs="Arial"/>
          <w:sz w:val="22"/>
          <w:szCs w:val="22"/>
        </w:rPr>
        <w:t xml:space="preserve"> </w:t>
      </w:r>
      <w:r w:rsidRPr="00B25AE2">
        <w:rPr>
          <w:rFonts w:ascii="Arial" w:hAnsi="Arial" w:cs="Arial"/>
          <w:sz w:val="22"/>
          <w:szCs w:val="22"/>
        </w:rPr>
        <w:t>o. dat.</w:t>
      </w:r>
      <w:r w:rsidR="00FC4006">
        <w:rPr>
          <w:rFonts w:ascii="Arial" w:hAnsi="Arial" w:cs="Arial"/>
          <w:sz w:val="22"/>
          <w:szCs w:val="22"/>
        </w:rPr>
        <w:t xml:space="preserve"> </w:t>
      </w:r>
      <w:r w:rsidRPr="00B25AE2">
        <w:rPr>
          <w:rFonts w:ascii="Arial" w:hAnsi="Arial" w:cs="Arial"/>
          <w:sz w:val="22"/>
          <w:szCs w:val="22"/>
        </w:rPr>
        <w:t>04/2018</w:t>
      </w:r>
    </w:p>
    <w:p w14:paraId="2483C236" w14:textId="1D371B4D" w:rsidR="0047672E" w:rsidRPr="00B25AE2" w:rsidRDefault="0047672E" w:rsidP="00BB3363">
      <w:pPr>
        <w:pStyle w:val="Seznam"/>
        <w:numPr>
          <w:ilvl w:val="1"/>
          <w:numId w:val="35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B25AE2">
        <w:rPr>
          <w:rFonts w:ascii="Arial" w:hAnsi="Arial" w:cs="Arial"/>
          <w:sz w:val="22"/>
          <w:szCs w:val="22"/>
        </w:rPr>
        <w:t xml:space="preserve">stanovení – SSÚ </w:t>
      </w:r>
    </w:p>
    <w:p w14:paraId="68B8CEC2" w14:textId="77777777" w:rsidR="0047672E" w:rsidRPr="002A1B22" w:rsidRDefault="0047672E" w:rsidP="00BB336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</w:rPr>
      </w:pPr>
    </w:p>
    <w:p w14:paraId="64F73A0E" w14:textId="77777777" w:rsidR="00D709AE" w:rsidRPr="002A1B22" w:rsidRDefault="00D643CE" w:rsidP="00BB3363">
      <w:pPr>
        <w:spacing w:after="0" w:line="240" w:lineRule="auto"/>
        <w:jc w:val="both"/>
        <w:rPr>
          <w:rFonts w:ascii="Arial" w:hAnsi="Arial" w:cs="Arial"/>
        </w:rPr>
      </w:pPr>
      <w:r w:rsidRPr="002A1B22">
        <w:rPr>
          <w:rFonts w:ascii="Arial" w:hAnsi="Arial" w:cs="Arial"/>
        </w:rPr>
        <w:t>Všechny dokumenty budou předány v elektronické podobě.</w:t>
      </w:r>
    </w:p>
    <w:p w14:paraId="56B79680" w14:textId="77777777" w:rsidR="00C13B72" w:rsidRPr="002A1B22" w:rsidRDefault="00C13B72" w:rsidP="00BB3363">
      <w:pPr>
        <w:spacing w:after="0" w:line="240" w:lineRule="auto"/>
        <w:jc w:val="both"/>
        <w:rPr>
          <w:rFonts w:ascii="Arial" w:hAnsi="Arial" w:cs="Arial"/>
        </w:rPr>
      </w:pPr>
    </w:p>
    <w:p w14:paraId="7A5D4F51" w14:textId="77777777" w:rsidR="0047672E" w:rsidRPr="002A1B22" w:rsidRDefault="0047672E" w:rsidP="00BB3363">
      <w:pPr>
        <w:spacing w:after="0" w:line="240" w:lineRule="auto"/>
        <w:jc w:val="both"/>
        <w:rPr>
          <w:rFonts w:ascii="Arial" w:hAnsi="Arial" w:cs="Arial"/>
        </w:rPr>
      </w:pPr>
    </w:p>
    <w:p w14:paraId="358BA976" w14:textId="77777777" w:rsidR="00AB2073" w:rsidRPr="002A1B22" w:rsidRDefault="00AB2073" w:rsidP="005B3A4D">
      <w:pPr>
        <w:spacing w:after="0" w:line="240" w:lineRule="auto"/>
        <w:jc w:val="both"/>
        <w:rPr>
          <w:rFonts w:ascii="Arial" w:hAnsi="Arial" w:cs="Arial"/>
        </w:rPr>
      </w:pPr>
    </w:p>
    <w:p w14:paraId="49F0E671" w14:textId="5F10655C" w:rsidR="00AB2073" w:rsidRPr="002A1B22" w:rsidRDefault="00AB2073" w:rsidP="005B3A4D">
      <w:pPr>
        <w:pStyle w:val="Nadpis1"/>
        <w:numPr>
          <w:ilvl w:val="0"/>
          <w:numId w:val="35"/>
        </w:numPr>
        <w:spacing w:before="0" w:line="240" w:lineRule="auto"/>
        <w:ind w:left="567" w:hanging="567"/>
        <w:jc w:val="both"/>
        <w:rPr>
          <w:rFonts w:ascii="Arial" w:hAnsi="Arial" w:cs="Arial"/>
          <w:color w:val="auto"/>
        </w:rPr>
      </w:pPr>
      <w:r w:rsidRPr="002A1B22">
        <w:rPr>
          <w:rFonts w:ascii="Arial" w:hAnsi="Arial" w:cs="Arial"/>
          <w:color w:val="auto"/>
        </w:rPr>
        <w:t>P</w:t>
      </w:r>
      <w:r w:rsidR="00BB3363">
        <w:rPr>
          <w:rFonts w:ascii="Arial" w:hAnsi="Arial" w:cs="Arial"/>
          <w:color w:val="auto"/>
        </w:rPr>
        <w:t>ředpokládaný časový harmonogram</w:t>
      </w:r>
    </w:p>
    <w:p w14:paraId="39C54DF9" w14:textId="77777777" w:rsidR="004C2B92" w:rsidRDefault="004C2B92" w:rsidP="005B3A4D">
      <w:pPr>
        <w:spacing w:after="0" w:line="240" w:lineRule="auto"/>
        <w:jc w:val="both"/>
        <w:rPr>
          <w:rFonts w:ascii="Arial" w:hAnsi="Arial" w:cs="Arial"/>
        </w:rPr>
      </w:pPr>
    </w:p>
    <w:p w14:paraId="22B6913D" w14:textId="77777777" w:rsidR="000F5F1A" w:rsidRPr="002A1B22" w:rsidRDefault="000F5F1A" w:rsidP="005B3A4D">
      <w:pPr>
        <w:spacing w:after="0" w:line="240" w:lineRule="auto"/>
        <w:jc w:val="both"/>
        <w:rPr>
          <w:rFonts w:ascii="Arial" w:hAnsi="Arial" w:cs="Arial"/>
        </w:rPr>
      </w:pPr>
    </w:p>
    <w:p w14:paraId="5C9E4F54" w14:textId="77777777" w:rsidR="002850FA" w:rsidRPr="008B53F7" w:rsidRDefault="002850FA" w:rsidP="002850FA">
      <w:pPr>
        <w:pStyle w:val="Odstavecseseznamem"/>
        <w:numPr>
          <w:ilvl w:val="0"/>
          <w:numId w:val="36"/>
        </w:numPr>
        <w:spacing w:after="0" w:line="240" w:lineRule="auto"/>
        <w:ind w:left="993"/>
        <w:jc w:val="both"/>
        <w:rPr>
          <w:rFonts w:ascii="Arial" w:hAnsi="Arial" w:cs="Arial"/>
          <w:bCs/>
          <w:kern w:val="32"/>
        </w:rPr>
      </w:pPr>
      <w:r w:rsidRPr="008B53F7">
        <w:rPr>
          <w:rFonts w:ascii="Arial" w:hAnsi="Arial" w:cs="Arial"/>
          <w:b/>
          <w:bCs/>
          <w:kern w:val="32"/>
        </w:rPr>
        <w:t>Fáze:</w:t>
      </w:r>
      <w:r w:rsidRPr="008B53F7">
        <w:rPr>
          <w:rFonts w:ascii="Arial" w:hAnsi="Arial" w:cs="Arial"/>
          <w:b/>
          <w:bCs/>
          <w:kern w:val="32"/>
        </w:rPr>
        <w:tab/>
      </w:r>
      <w:r w:rsidRPr="008B53F7">
        <w:rPr>
          <w:rFonts w:ascii="Arial" w:hAnsi="Arial" w:cs="Arial"/>
          <w:b/>
          <w:bCs/>
          <w:kern w:val="32"/>
        </w:rPr>
        <w:tab/>
      </w:r>
    </w:p>
    <w:p w14:paraId="40561F29" w14:textId="77777777" w:rsidR="002850FA" w:rsidRDefault="002850FA" w:rsidP="002850FA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kern w:val="32"/>
        </w:rPr>
      </w:pPr>
      <w:r w:rsidRPr="008B53F7">
        <w:rPr>
          <w:rFonts w:ascii="Arial" w:hAnsi="Arial" w:cs="Arial"/>
          <w:bCs/>
          <w:kern w:val="32"/>
        </w:rPr>
        <w:t xml:space="preserve">dodání s instalací pro zkušební provoz (6 ks </w:t>
      </w:r>
      <w:r>
        <w:rPr>
          <w:rFonts w:ascii="Arial" w:hAnsi="Arial" w:cs="Arial"/>
          <w:bCs/>
          <w:kern w:val="32"/>
        </w:rPr>
        <w:t>radarů)</w:t>
      </w:r>
      <w:r>
        <w:rPr>
          <w:rFonts w:ascii="Arial" w:hAnsi="Arial" w:cs="Arial"/>
          <w:bCs/>
          <w:kern w:val="32"/>
        </w:rPr>
        <w:tab/>
      </w:r>
    </w:p>
    <w:p w14:paraId="42F632F9" w14:textId="77777777" w:rsidR="002850FA" w:rsidRPr="00B50373" w:rsidRDefault="002850FA" w:rsidP="002850FA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Cs/>
          <w:kern w:val="32"/>
        </w:rPr>
      </w:pPr>
      <w:r w:rsidRPr="008B53F7">
        <w:rPr>
          <w:rFonts w:ascii="Arial" w:hAnsi="Arial" w:cs="Arial"/>
          <w:bCs/>
          <w:color w:val="000000"/>
        </w:rPr>
        <w:t>zprovoznění a předání díla</w:t>
      </w:r>
      <w:r>
        <w:rPr>
          <w:rFonts w:ascii="Arial" w:hAnsi="Arial" w:cs="Arial"/>
          <w:bCs/>
          <w:color w:val="000000"/>
        </w:rPr>
        <w:tab/>
      </w:r>
    </w:p>
    <w:p w14:paraId="7A0E5471" w14:textId="77777777" w:rsidR="002850FA" w:rsidRDefault="002850FA" w:rsidP="002850FA">
      <w:pPr>
        <w:pStyle w:val="Odstavecseseznamem"/>
        <w:spacing w:line="240" w:lineRule="auto"/>
        <w:ind w:left="6396"/>
        <w:jc w:val="right"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>4 týdny po podpisu smlouvy</w:t>
      </w:r>
    </w:p>
    <w:p w14:paraId="12CA7907" w14:textId="77777777" w:rsidR="002850FA" w:rsidRPr="008B53F7" w:rsidRDefault="002850FA" w:rsidP="002850FA">
      <w:pPr>
        <w:pStyle w:val="Odstavecseseznamem"/>
        <w:spacing w:line="240" w:lineRule="auto"/>
        <w:ind w:left="1440"/>
        <w:jc w:val="both"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color w:val="000000"/>
        </w:rPr>
        <w:tab/>
      </w:r>
      <w:r w:rsidRPr="008B53F7">
        <w:rPr>
          <w:rFonts w:ascii="Arial" w:hAnsi="Arial" w:cs="Arial"/>
          <w:bCs/>
          <w:color w:val="000000"/>
        </w:rPr>
        <w:tab/>
      </w:r>
      <w:r w:rsidRPr="008B53F7">
        <w:rPr>
          <w:rFonts w:ascii="Arial" w:hAnsi="Arial" w:cs="Arial"/>
          <w:bCs/>
          <w:color w:val="000000"/>
        </w:rPr>
        <w:tab/>
      </w:r>
      <w:r w:rsidRPr="008B53F7"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</w:p>
    <w:p w14:paraId="7C91AC53" w14:textId="77777777" w:rsidR="002850FA" w:rsidRDefault="002850FA" w:rsidP="002850FA">
      <w:pPr>
        <w:pStyle w:val="Odstavecseseznamem"/>
        <w:numPr>
          <w:ilvl w:val="0"/>
          <w:numId w:val="36"/>
        </w:numPr>
        <w:spacing w:after="0" w:line="240" w:lineRule="auto"/>
        <w:ind w:left="993"/>
        <w:jc w:val="both"/>
        <w:rPr>
          <w:rFonts w:ascii="Arial" w:hAnsi="Arial" w:cs="Arial"/>
          <w:bCs/>
          <w:kern w:val="32"/>
        </w:rPr>
      </w:pPr>
      <w:r w:rsidRPr="008B53F7">
        <w:rPr>
          <w:rFonts w:ascii="Arial" w:hAnsi="Arial" w:cs="Arial"/>
          <w:b/>
          <w:bCs/>
          <w:kern w:val="32"/>
        </w:rPr>
        <w:t>Fáze</w:t>
      </w:r>
      <w:r w:rsidRPr="008B53F7">
        <w:rPr>
          <w:rFonts w:ascii="Arial" w:hAnsi="Arial" w:cs="Arial"/>
          <w:bCs/>
          <w:kern w:val="32"/>
        </w:rPr>
        <w:t>:</w:t>
      </w:r>
      <w:r w:rsidRPr="008B53F7">
        <w:rPr>
          <w:rFonts w:ascii="Arial" w:hAnsi="Arial" w:cs="Arial"/>
          <w:bCs/>
          <w:kern w:val="32"/>
        </w:rPr>
        <w:tab/>
      </w:r>
      <w:r w:rsidRPr="008B53F7">
        <w:rPr>
          <w:rFonts w:ascii="Arial" w:hAnsi="Arial" w:cs="Arial"/>
          <w:bCs/>
          <w:kern w:val="32"/>
        </w:rPr>
        <w:tab/>
      </w:r>
    </w:p>
    <w:p w14:paraId="7B8CE17D" w14:textId="77777777" w:rsidR="002850FA" w:rsidRDefault="002850FA" w:rsidP="002850FA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Cs/>
          <w:kern w:val="32"/>
        </w:rPr>
      </w:pPr>
      <w:r w:rsidRPr="008B53F7">
        <w:rPr>
          <w:rFonts w:ascii="Arial" w:hAnsi="Arial" w:cs="Arial"/>
          <w:bCs/>
          <w:kern w:val="32"/>
        </w:rPr>
        <w:t>dodání s i</w:t>
      </w:r>
      <w:r>
        <w:rPr>
          <w:rFonts w:ascii="Arial" w:hAnsi="Arial" w:cs="Arial"/>
          <w:bCs/>
          <w:kern w:val="32"/>
        </w:rPr>
        <w:t>nstalací pro zkušební provoz (5</w:t>
      </w:r>
      <w:r w:rsidRPr="008B53F7">
        <w:rPr>
          <w:rFonts w:ascii="Arial" w:hAnsi="Arial" w:cs="Arial"/>
          <w:bCs/>
          <w:kern w:val="32"/>
        </w:rPr>
        <w:t xml:space="preserve"> ks radarů)</w:t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</w:p>
    <w:p w14:paraId="66B363A1" w14:textId="77777777" w:rsidR="002850FA" w:rsidRPr="00B50373" w:rsidRDefault="002850FA" w:rsidP="002850FA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Cs/>
          <w:kern w:val="32"/>
        </w:rPr>
      </w:pPr>
      <w:r w:rsidRPr="008B53F7">
        <w:rPr>
          <w:rFonts w:ascii="Arial" w:hAnsi="Arial" w:cs="Arial"/>
          <w:bCs/>
          <w:color w:val="000000"/>
        </w:rPr>
        <w:t>zprovoznění a předání díla</w:t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 w:rsidRPr="008B53F7">
        <w:rPr>
          <w:rFonts w:ascii="Arial" w:hAnsi="Arial" w:cs="Arial"/>
          <w:bCs/>
          <w:color w:val="000000"/>
        </w:rPr>
        <w:tab/>
      </w:r>
      <w:r w:rsidRPr="008B53F7">
        <w:rPr>
          <w:rFonts w:ascii="Arial" w:hAnsi="Arial" w:cs="Arial"/>
          <w:bCs/>
          <w:color w:val="000000"/>
        </w:rPr>
        <w:tab/>
      </w:r>
      <w:r w:rsidRPr="008B53F7"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</w:p>
    <w:p w14:paraId="0B0214FF" w14:textId="77777777" w:rsidR="002850FA" w:rsidRPr="008B53F7" w:rsidRDefault="002850FA" w:rsidP="002850FA">
      <w:pPr>
        <w:pStyle w:val="Odstavecseseznamem"/>
        <w:spacing w:line="240" w:lineRule="auto"/>
        <w:ind w:left="1440"/>
        <w:jc w:val="right"/>
        <w:rPr>
          <w:rFonts w:ascii="Arial" w:hAnsi="Arial" w:cs="Arial"/>
          <w:bCs/>
          <w:kern w:val="32"/>
        </w:rPr>
      </w:pPr>
      <w:proofErr w:type="gramStart"/>
      <w:r w:rsidRPr="008B53F7">
        <w:rPr>
          <w:rFonts w:ascii="Arial" w:hAnsi="Arial" w:cs="Arial"/>
          <w:bCs/>
          <w:color w:val="000000"/>
        </w:rPr>
        <w:t>10.12.2018</w:t>
      </w:r>
      <w:proofErr w:type="gramEnd"/>
    </w:p>
    <w:p w14:paraId="44807221" w14:textId="77777777" w:rsidR="00290362" w:rsidRDefault="00290362" w:rsidP="005B3A4D">
      <w:pPr>
        <w:spacing w:after="0" w:line="240" w:lineRule="auto"/>
        <w:jc w:val="both"/>
        <w:rPr>
          <w:rFonts w:ascii="Arial" w:hAnsi="Arial" w:cs="Arial"/>
        </w:rPr>
      </w:pPr>
    </w:p>
    <w:p w14:paraId="428BF7E0" w14:textId="77777777" w:rsidR="00290362" w:rsidRDefault="00290362" w:rsidP="005B3A4D">
      <w:pPr>
        <w:spacing w:after="0" w:line="240" w:lineRule="auto"/>
        <w:jc w:val="both"/>
        <w:rPr>
          <w:rFonts w:ascii="Arial" w:hAnsi="Arial" w:cs="Arial"/>
        </w:rPr>
      </w:pPr>
    </w:p>
    <w:p w14:paraId="6284E7C7" w14:textId="77777777" w:rsidR="000F5F1A" w:rsidRDefault="000F5F1A" w:rsidP="005B3A4D">
      <w:pPr>
        <w:spacing w:after="0" w:line="240" w:lineRule="auto"/>
        <w:jc w:val="both"/>
        <w:rPr>
          <w:rFonts w:ascii="Arial" w:hAnsi="Arial" w:cs="Arial"/>
        </w:rPr>
      </w:pPr>
    </w:p>
    <w:p w14:paraId="1FBCA299" w14:textId="77777777" w:rsidR="000F5F1A" w:rsidRDefault="000F5F1A" w:rsidP="005B3A4D">
      <w:pPr>
        <w:spacing w:after="0" w:line="240" w:lineRule="auto"/>
        <w:jc w:val="both"/>
        <w:rPr>
          <w:rFonts w:ascii="Arial" w:hAnsi="Arial" w:cs="Arial"/>
        </w:rPr>
      </w:pPr>
    </w:p>
    <w:p w14:paraId="50EE99D7" w14:textId="77777777" w:rsidR="000F5F1A" w:rsidRDefault="000F5F1A" w:rsidP="005B3A4D">
      <w:pPr>
        <w:spacing w:after="0" w:line="240" w:lineRule="auto"/>
        <w:jc w:val="both"/>
        <w:rPr>
          <w:rFonts w:ascii="Arial" w:hAnsi="Arial" w:cs="Arial"/>
        </w:rPr>
      </w:pPr>
    </w:p>
    <w:p w14:paraId="67F8B625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B70A646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BA7966F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742F359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E7E5AB3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06A55CC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A6A6BF7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FBCE269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C469D66" w14:textId="77777777" w:rsidR="005B3A4D" w:rsidRDefault="005B3A4D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1C944F8" w14:textId="77777777" w:rsidR="006C4FBF" w:rsidRDefault="006C4FBF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167B5AF" w14:textId="77777777" w:rsidR="006C4FBF" w:rsidRDefault="006C4FBF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EB1156F" w14:textId="4339690C" w:rsidR="00290362" w:rsidRDefault="00290362" w:rsidP="005B3A4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0362">
        <w:rPr>
          <w:rFonts w:ascii="Arial" w:hAnsi="Arial" w:cs="Arial"/>
          <w:b/>
          <w:sz w:val="24"/>
          <w:szCs w:val="24"/>
        </w:rPr>
        <w:t>Příloh</w:t>
      </w:r>
      <w:r>
        <w:rPr>
          <w:rFonts w:ascii="Arial" w:hAnsi="Arial" w:cs="Arial"/>
          <w:b/>
          <w:sz w:val="24"/>
          <w:szCs w:val="24"/>
        </w:rPr>
        <w:t>y</w:t>
      </w:r>
      <w:r w:rsidR="005B3A4D">
        <w:rPr>
          <w:rFonts w:ascii="Arial" w:hAnsi="Arial" w:cs="Arial"/>
          <w:b/>
          <w:sz w:val="24"/>
          <w:szCs w:val="24"/>
        </w:rPr>
        <w:t>:</w:t>
      </w:r>
    </w:p>
    <w:p w14:paraId="3A8FFA9F" w14:textId="77777777" w:rsidR="00290362" w:rsidRPr="00290362" w:rsidRDefault="00290362" w:rsidP="00BB3363">
      <w:pPr>
        <w:spacing w:after="0" w:line="240" w:lineRule="auto"/>
        <w:jc w:val="both"/>
        <w:rPr>
          <w:rFonts w:ascii="Arial" w:hAnsi="Arial" w:cs="Arial"/>
          <w:b/>
        </w:rPr>
      </w:pPr>
    </w:p>
    <w:p w14:paraId="307CB25B" w14:textId="4F54B093" w:rsidR="005B3A4D" w:rsidRPr="00290362" w:rsidRDefault="005B3A4D" w:rsidP="005B3A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1:</w:t>
      </w:r>
      <w:r>
        <w:rPr>
          <w:rFonts w:ascii="Arial" w:hAnsi="Arial" w:cs="Arial"/>
        </w:rPr>
        <w:tab/>
      </w:r>
      <w:r w:rsidRPr="005B3A4D">
        <w:rPr>
          <w:rFonts w:ascii="Arial" w:hAnsi="Arial" w:cs="Arial"/>
        </w:rPr>
        <w:t>Se</w:t>
      </w:r>
      <w:r>
        <w:rPr>
          <w:rFonts w:ascii="Arial" w:hAnsi="Arial" w:cs="Arial"/>
        </w:rPr>
        <w:t>z</w:t>
      </w:r>
      <w:r w:rsidRPr="005B3A4D">
        <w:rPr>
          <w:rFonts w:ascii="Arial" w:hAnsi="Arial" w:cs="Arial"/>
        </w:rPr>
        <w:t>nam zařízení na měření rychlosti dle čísla sloupu veřejného osvětlení (VO)</w:t>
      </w:r>
    </w:p>
    <w:p w14:paraId="35099281" w14:textId="43D5465A" w:rsidR="00146070" w:rsidRDefault="005B3A4D" w:rsidP="005B3A4D">
      <w:pPr>
        <w:spacing w:after="0" w:line="240" w:lineRule="auto"/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2:</w:t>
      </w:r>
      <w:r>
        <w:rPr>
          <w:rFonts w:ascii="Arial" w:hAnsi="Arial" w:cs="Arial"/>
        </w:rPr>
        <w:tab/>
        <w:t>U</w:t>
      </w:r>
      <w:r w:rsidR="000F5F1A">
        <w:rPr>
          <w:rFonts w:ascii="Arial" w:hAnsi="Arial" w:cs="Arial"/>
        </w:rPr>
        <w:t>místění stacionárních radarů měření rychlosti s poskytováním statistických údajů – MČ Praha 5</w:t>
      </w:r>
    </w:p>
    <w:sectPr w:rsidR="00146070" w:rsidSect="00BB336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290E6" w14:textId="77777777" w:rsidR="009D7E50" w:rsidRDefault="009D7E50">
      <w:pPr>
        <w:spacing w:after="0" w:line="240" w:lineRule="auto"/>
      </w:pPr>
      <w:r>
        <w:separator/>
      </w:r>
    </w:p>
  </w:endnote>
  <w:endnote w:type="continuationSeparator" w:id="0">
    <w:p w14:paraId="6CCA9FEB" w14:textId="77777777" w:rsidR="009D7E50" w:rsidRDefault="009D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C287F" w14:textId="77777777" w:rsidR="007A0A30" w:rsidRPr="007A0A30" w:rsidRDefault="007A0A30">
    <w:pPr>
      <w:pStyle w:val="Zpat"/>
      <w:jc w:val="right"/>
      <w:rPr>
        <w:rFonts w:ascii="Arial" w:hAnsi="Arial" w:cs="Arial"/>
      </w:rPr>
    </w:pPr>
  </w:p>
  <w:p w14:paraId="60FA5897" w14:textId="77777777" w:rsidR="004C44AA" w:rsidRDefault="009D7E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715603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E655D87" w14:textId="77777777" w:rsidR="007A0A30" w:rsidRPr="007A0A30" w:rsidRDefault="009D7E50">
        <w:pPr>
          <w:pStyle w:val="Zpat"/>
          <w:jc w:val="right"/>
          <w:rPr>
            <w:rFonts w:ascii="Arial" w:hAnsi="Arial" w:cs="Arial"/>
          </w:rPr>
        </w:pPr>
      </w:p>
    </w:sdtContent>
  </w:sdt>
  <w:p w14:paraId="71C1EE83" w14:textId="77777777" w:rsidR="007A0A30" w:rsidRDefault="007A0A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D2C83" w14:textId="77777777" w:rsidR="009D7E50" w:rsidRDefault="009D7E50">
      <w:pPr>
        <w:spacing w:after="0" w:line="240" w:lineRule="auto"/>
      </w:pPr>
      <w:r>
        <w:separator/>
      </w:r>
    </w:p>
  </w:footnote>
  <w:footnote w:type="continuationSeparator" w:id="0">
    <w:p w14:paraId="68892727" w14:textId="77777777" w:rsidR="009D7E50" w:rsidRDefault="009D7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304C0" w14:textId="746AD961" w:rsidR="00C13B72" w:rsidRDefault="00C13B72" w:rsidP="00C13B72">
    <w:pPr>
      <w:pStyle w:val="Zhlav"/>
      <w:jc w:val="center"/>
    </w:pPr>
    <w:r>
      <w:rPr>
        <w:noProof/>
        <w:lang w:eastAsia="cs-CZ"/>
      </w:rPr>
      <w:drawing>
        <wp:inline distT="0" distB="0" distL="0" distR="0" wp14:anchorId="70EAA06F" wp14:editId="449071CF">
          <wp:extent cx="1579245" cy="664210"/>
          <wp:effectExtent l="0" t="0" r="1905" b="254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583788" w14:textId="77777777" w:rsidR="00BB3363" w:rsidRPr="00BB3363" w:rsidRDefault="00BB3363" w:rsidP="00C13B72">
    <w:pPr>
      <w:pStyle w:val="Zhlav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79228" w14:textId="3D806F84" w:rsidR="00C13B72" w:rsidRDefault="00C13B72" w:rsidP="00C13B72">
    <w:pPr>
      <w:pStyle w:val="Zhlav"/>
      <w:jc w:val="center"/>
    </w:pPr>
    <w:r>
      <w:rPr>
        <w:noProof/>
        <w:lang w:eastAsia="cs-CZ"/>
      </w:rPr>
      <w:drawing>
        <wp:inline distT="0" distB="0" distL="0" distR="0" wp14:anchorId="2A838365" wp14:editId="53B40DC0">
          <wp:extent cx="1579245" cy="664210"/>
          <wp:effectExtent l="0" t="0" r="1905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310257" w14:textId="77777777" w:rsidR="00BB3363" w:rsidRPr="00BB3363" w:rsidRDefault="00BB3363" w:rsidP="00C13B72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Calibri" w:cs="Arial"/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64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6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8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0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2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4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6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8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08" w:hanging="360"/>
      </w:pPr>
      <w:rPr>
        <w:rFonts w:ascii="Wingdings" w:hAnsi="Wingdings" w:cs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4763A9"/>
    <w:multiLevelType w:val="hybridMultilevel"/>
    <w:tmpl w:val="06124A5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2372886"/>
    <w:multiLevelType w:val="multilevel"/>
    <w:tmpl w:val="79D684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C88779C"/>
    <w:multiLevelType w:val="hybridMultilevel"/>
    <w:tmpl w:val="CBC60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C55C4"/>
    <w:multiLevelType w:val="hybridMultilevel"/>
    <w:tmpl w:val="3E665E2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E16C8F"/>
    <w:multiLevelType w:val="hybridMultilevel"/>
    <w:tmpl w:val="14FA0610"/>
    <w:lvl w:ilvl="0" w:tplc="096CC8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E06B6"/>
    <w:multiLevelType w:val="hybridMultilevel"/>
    <w:tmpl w:val="5072A9FA"/>
    <w:lvl w:ilvl="0" w:tplc="3D6481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F35869"/>
    <w:multiLevelType w:val="hybridMultilevel"/>
    <w:tmpl w:val="B6623A76"/>
    <w:lvl w:ilvl="0" w:tplc="4B322A4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C26B39"/>
    <w:multiLevelType w:val="hybridMultilevel"/>
    <w:tmpl w:val="EC4EFCB4"/>
    <w:lvl w:ilvl="0" w:tplc="2438D96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63E"/>
    <w:multiLevelType w:val="hybridMultilevel"/>
    <w:tmpl w:val="5DB8D252"/>
    <w:lvl w:ilvl="0" w:tplc="27C6564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603D3D"/>
    <w:multiLevelType w:val="hybridMultilevel"/>
    <w:tmpl w:val="3E245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8D5D14"/>
    <w:multiLevelType w:val="hybridMultilevel"/>
    <w:tmpl w:val="2FE4AD1A"/>
    <w:lvl w:ilvl="0" w:tplc="2700B84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6BFE8C54">
      <w:start w:val="1"/>
      <w:numFmt w:val="lowerLetter"/>
      <w:lvlText w:val="%2)"/>
      <w:lvlJc w:val="left"/>
      <w:pPr>
        <w:ind w:left="180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AD09B4"/>
    <w:multiLevelType w:val="hybridMultilevel"/>
    <w:tmpl w:val="010C7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3236A"/>
    <w:multiLevelType w:val="hybridMultilevel"/>
    <w:tmpl w:val="92544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358F9"/>
    <w:multiLevelType w:val="hybridMultilevel"/>
    <w:tmpl w:val="36C4875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08D2556"/>
    <w:multiLevelType w:val="hybridMultilevel"/>
    <w:tmpl w:val="EC3EA24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F405B1"/>
    <w:multiLevelType w:val="hybridMultilevel"/>
    <w:tmpl w:val="19BCB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D44E8"/>
    <w:multiLevelType w:val="hybridMultilevel"/>
    <w:tmpl w:val="D42E81B2"/>
    <w:lvl w:ilvl="0" w:tplc="5E625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3C2BAF"/>
    <w:multiLevelType w:val="hybridMultilevel"/>
    <w:tmpl w:val="2AF45158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41334FF"/>
    <w:multiLevelType w:val="hybridMultilevel"/>
    <w:tmpl w:val="80CA6B6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E30CF10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A167F"/>
    <w:multiLevelType w:val="hybridMultilevel"/>
    <w:tmpl w:val="94A4C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22EE9"/>
    <w:multiLevelType w:val="hybridMultilevel"/>
    <w:tmpl w:val="9B8001B2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B567E"/>
    <w:multiLevelType w:val="hybridMultilevel"/>
    <w:tmpl w:val="7EFAACC6"/>
    <w:lvl w:ilvl="0" w:tplc="87B469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383368"/>
    <w:multiLevelType w:val="hybridMultilevel"/>
    <w:tmpl w:val="C2B0855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9AE42AB"/>
    <w:multiLevelType w:val="hybridMultilevel"/>
    <w:tmpl w:val="75BAC872"/>
    <w:lvl w:ilvl="0" w:tplc="9A8C5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2F1BD3"/>
    <w:multiLevelType w:val="hybridMultilevel"/>
    <w:tmpl w:val="4FC83006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5DEC7695"/>
    <w:multiLevelType w:val="hybridMultilevel"/>
    <w:tmpl w:val="0CAEC362"/>
    <w:lvl w:ilvl="0" w:tplc="F35E1E6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40195"/>
    <w:multiLevelType w:val="hybridMultilevel"/>
    <w:tmpl w:val="3F60D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9E40B3"/>
    <w:multiLevelType w:val="hybridMultilevel"/>
    <w:tmpl w:val="D8969BBA"/>
    <w:lvl w:ilvl="0" w:tplc="AE0A362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295E53"/>
    <w:multiLevelType w:val="hybridMultilevel"/>
    <w:tmpl w:val="1770A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E60D5"/>
    <w:multiLevelType w:val="hybridMultilevel"/>
    <w:tmpl w:val="D73A846A"/>
    <w:lvl w:ilvl="0" w:tplc="6F4E95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E706E"/>
    <w:multiLevelType w:val="hybridMultilevel"/>
    <w:tmpl w:val="9170E1F6"/>
    <w:lvl w:ilvl="0" w:tplc="A00A4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D36C5"/>
    <w:multiLevelType w:val="hybridMultilevel"/>
    <w:tmpl w:val="B9AA521A"/>
    <w:lvl w:ilvl="0" w:tplc="08E22B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0F03FA"/>
    <w:multiLevelType w:val="hybridMultilevel"/>
    <w:tmpl w:val="5CE071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D2DB9"/>
    <w:multiLevelType w:val="hybridMultilevel"/>
    <w:tmpl w:val="DB1AF41A"/>
    <w:lvl w:ilvl="0" w:tplc="061833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A1A0BC2"/>
    <w:multiLevelType w:val="hybridMultilevel"/>
    <w:tmpl w:val="64860774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8" w15:restartNumberingAfterBreak="0">
    <w:nsid w:val="7F09539F"/>
    <w:multiLevelType w:val="hybridMultilevel"/>
    <w:tmpl w:val="FC341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5"/>
  </w:num>
  <w:num w:numId="4">
    <w:abstractNumId w:val="4"/>
  </w:num>
  <w:num w:numId="5">
    <w:abstractNumId w:val="18"/>
  </w:num>
  <w:num w:numId="6">
    <w:abstractNumId w:val="22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8"/>
  </w:num>
  <w:num w:numId="12">
    <w:abstractNumId w:val="3"/>
  </w:num>
  <w:num w:numId="13">
    <w:abstractNumId w:val="29"/>
  </w:num>
  <w:num w:numId="14">
    <w:abstractNumId w:val="0"/>
  </w:num>
  <w:num w:numId="15">
    <w:abstractNumId w:val="32"/>
  </w:num>
  <w:num w:numId="16">
    <w:abstractNumId w:val="24"/>
  </w:num>
  <w:num w:numId="17">
    <w:abstractNumId w:val="27"/>
  </w:num>
  <w:num w:numId="18">
    <w:abstractNumId w:val="25"/>
  </w:num>
  <w:num w:numId="19">
    <w:abstractNumId w:val="37"/>
  </w:num>
  <w:num w:numId="20">
    <w:abstractNumId w:val="19"/>
  </w:num>
  <w:num w:numId="21">
    <w:abstractNumId w:val="8"/>
  </w:num>
  <w:num w:numId="22">
    <w:abstractNumId w:val="26"/>
  </w:num>
  <w:num w:numId="23">
    <w:abstractNumId w:val="12"/>
  </w:num>
  <w:num w:numId="24">
    <w:abstractNumId w:val="34"/>
  </w:num>
  <w:num w:numId="25">
    <w:abstractNumId w:val="11"/>
  </w:num>
  <w:num w:numId="26">
    <w:abstractNumId w:val="35"/>
  </w:num>
  <w:num w:numId="27">
    <w:abstractNumId w:val="36"/>
  </w:num>
  <w:num w:numId="28">
    <w:abstractNumId w:val="1"/>
  </w:num>
  <w:num w:numId="29">
    <w:abstractNumId w:val="2"/>
  </w:num>
  <w:num w:numId="30">
    <w:abstractNumId w:val="16"/>
  </w:num>
  <w:num w:numId="31">
    <w:abstractNumId w:val="14"/>
  </w:num>
  <w:num w:numId="32">
    <w:abstractNumId w:val="31"/>
  </w:num>
  <w:num w:numId="33">
    <w:abstractNumId w:val="38"/>
  </w:num>
  <w:num w:numId="34">
    <w:abstractNumId w:val="10"/>
  </w:num>
  <w:num w:numId="35">
    <w:abstractNumId w:val="13"/>
  </w:num>
  <w:num w:numId="36">
    <w:abstractNumId w:val="33"/>
  </w:num>
  <w:num w:numId="37">
    <w:abstractNumId w:val="17"/>
  </w:num>
  <w:num w:numId="38">
    <w:abstractNumId w:val="9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31"/>
    <w:rsid w:val="00011C5C"/>
    <w:rsid w:val="00030D86"/>
    <w:rsid w:val="000411B6"/>
    <w:rsid w:val="00054704"/>
    <w:rsid w:val="00060FCD"/>
    <w:rsid w:val="000728C0"/>
    <w:rsid w:val="00076494"/>
    <w:rsid w:val="000767A2"/>
    <w:rsid w:val="00095597"/>
    <w:rsid w:val="000957AD"/>
    <w:rsid w:val="000A5E4B"/>
    <w:rsid w:val="000B325F"/>
    <w:rsid w:val="000B5217"/>
    <w:rsid w:val="000B7D4B"/>
    <w:rsid w:val="000D5BA3"/>
    <w:rsid w:val="000F5F1A"/>
    <w:rsid w:val="000F74D8"/>
    <w:rsid w:val="00115DC0"/>
    <w:rsid w:val="00127EDE"/>
    <w:rsid w:val="001405CE"/>
    <w:rsid w:val="00146070"/>
    <w:rsid w:val="001539B7"/>
    <w:rsid w:val="00185E45"/>
    <w:rsid w:val="00196D7F"/>
    <w:rsid w:val="001B7DE9"/>
    <w:rsid w:val="001D197B"/>
    <w:rsid w:val="00230BF1"/>
    <w:rsid w:val="00230E96"/>
    <w:rsid w:val="002631E9"/>
    <w:rsid w:val="00264180"/>
    <w:rsid w:val="002653C2"/>
    <w:rsid w:val="002850FA"/>
    <w:rsid w:val="00290362"/>
    <w:rsid w:val="002933EF"/>
    <w:rsid w:val="002A1B22"/>
    <w:rsid w:val="002C17CC"/>
    <w:rsid w:val="002C48F3"/>
    <w:rsid w:val="002D2C0F"/>
    <w:rsid w:val="002D5E85"/>
    <w:rsid w:val="00303123"/>
    <w:rsid w:val="00304801"/>
    <w:rsid w:val="003123BD"/>
    <w:rsid w:val="00324688"/>
    <w:rsid w:val="00324D6B"/>
    <w:rsid w:val="00332068"/>
    <w:rsid w:val="00350826"/>
    <w:rsid w:val="00367F4C"/>
    <w:rsid w:val="00375027"/>
    <w:rsid w:val="003C1470"/>
    <w:rsid w:val="003C752E"/>
    <w:rsid w:val="003D1A75"/>
    <w:rsid w:val="003E0E83"/>
    <w:rsid w:val="003E46F4"/>
    <w:rsid w:val="00414F67"/>
    <w:rsid w:val="004200DD"/>
    <w:rsid w:val="004429CA"/>
    <w:rsid w:val="00447E86"/>
    <w:rsid w:val="004710D9"/>
    <w:rsid w:val="0047672E"/>
    <w:rsid w:val="004C150A"/>
    <w:rsid w:val="004C2B92"/>
    <w:rsid w:val="004D5EFD"/>
    <w:rsid w:val="004F1B4E"/>
    <w:rsid w:val="00512EB7"/>
    <w:rsid w:val="005222D7"/>
    <w:rsid w:val="005350E6"/>
    <w:rsid w:val="00536EF0"/>
    <w:rsid w:val="00567CB6"/>
    <w:rsid w:val="00571AE4"/>
    <w:rsid w:val="00586EDF"/>
    <w:rsid w:val="005903DC"/>
    <w:rsid w:val="005B3A4D"/>
    <w:rsid w:val="005C1BF5"/>
    <w:rsid w:val="005D03E9"/>
    <w:rsid w:val="005D6796"/>
    <w:rsid w:val="005F216A"/>
    <w:rsid w:val="00616F11"/>
    <w:rsid w:val="00651636"/>
    <w:rsid w:val="0065377F"/>
    <w:rsid w:val="00660CED"/>
    <w:rsid w:val="00663568"/>
    <w:rsid w:val="00675AD9"/>
    <w:rsid w:val="00676C50"/>
    <w:rsid w:val="00685CAC"/>
    <w:rsid w:val="00687C47"/>
    <w:rsid w:val="006974CC"/>
    <w:rsid w:val="006B422C"/>
    <w:rsid w:val="006C4FBF"/>
    <w:rsid w:val="006E456D"/>
    <w:rsid w:val="0071134F"/>
    <w:rsid w:val="007357B3"/>
    <w:rsid w:val="007436A8"/>
    <w:rsid w:val="00753DD8"/>
    <w:rsid w:val="00753E9D"/>
    <w:rsid w:val="007808B7"/>
    <w:rsid w:val="007A0A30"/>
    <w:rsid w:val="007D0CB4"/>
    <w:rsid w:val="007D225E"/>
    <w:rsid w:val="007E37E5"/>
    <w:rsid w:val="0081255B"/>
    <w:rsid w:val="008206C4"/>
    <w:rsid w:val="00821D2D"/>
    <w:rsid w:val="008302CC"/>
    <w:rsid w:val="008476FA"/>
    <w:rsid w:val="008524DD"/>
    <w:rsid w:val="00853E6B"/>
    <w:rsid w:val="00855BF3"/>
    <w:rsid w:val="008915E3"/>
    <w:rsid w:val="00896BEC"/>
    <w:rsid w:val="008B5DFF"/>
    <w:rsid w:val="008F2340"/>
    <w:rsid w:val="008F47B8"/>
    <w:rsid w:val="009123E4"/>
    <w:rsid w:val="00926073"/>
    <w:rsid w:val="00940F36"/>
    <w:rsid w:val="0095081A"/>
    <w:rsid w:val="00957F1E"/>
    <w:rsid w:val="009D7E50"/>
    <w:rsid w:val="00A62C06"/>
    <w:rsid w:val="00A63761"/>
    <w:rsid w:val="00A7046C"/>
    <w:rsid w:val="00A7498D"/>
    <w:rsid w:val="00A903F5"/>
    <w:rsid w:val="00AA14ED"/>
    <w:rsid w:val="00AA2531"/>
    <w:rsid w:val="00AB2073"/>
    <w:rsid w:val="00AB5BF5"/>
    <w:rsid w:val="00AC279E"/>
    <w:rsid w:val="00AC57AE"/>
    <w:rsid w:val="00AD4841"/>
    <w:rsid w:val="00AE073A"/>
    <w:rsid w:val="00AF7734"/>
    <w:rsid w:val="00B046F4"/>
    <w:rsid w:val="00B25AE2"/>
    <w:rsid w:val="00B268EC"/>
    <w:rsid w:val="00B347C3"/>
    <w:rsid w:val="00B4633E"/>
    <w:rsid w:val="00B55EB4"/>
    <w:rsid w:val="00BB0CF9"/>
    <w:rsid w:val="00BB3363"/>
    <w:rsid w:val="00BB7F9C"/>
    <w:rsid w:val="00C04C84"/>
    <w:rsid w:val="00C13B72"/>
    <w:rsid w:val="00C17D62"/>
    <w:rsid w:val="00C2319C"/>
    <w:rsid w:val="00C2499D"/>
    <w:rsid w:val="00C36AF2"/>
    <w:rsid w:val="00C6184E"/>
    <w:rsid w:val="00C76984"/>
    <w:rsid w:val="00C92853"/>
    <w:rsid w:val="00C92A2F"/>
    <w:rsid w:val="00C9689F"/>
    <w:rsid w:val="00CA2A48"/>
    <w:rsid w:val="00CB592A"/>
    <w:rsid w:val="00CB77EA"/>
    <w:rsid w:val="00CE0AF7"/>
    <w:rsid w:val="00CE407E"/>
    <w:rsid w:val="00D077AC"/>
    <w:rsid w:val="00D35732"/>
    <w:rsid w:val="00D60110"/>
    <w:rsid w:val="00D609D7"/>
    <w:rsid w:val="00D643CE"/>
    <w:rsid w:val="00D709AE"/>
    <w:rsid w:val="00D85BE6"/>
    <w:rsid w:val="00D86B05"/>
    <w:rsid w:val="00DA241A"/>
    <w:rsid w:val="00DB7A71"/>
    <w:rsid w:val="00DD45EB"/>
    <w:rsid w:val="00DE0C29"/>
    <w:rsid w:val="00DE6158"/>
    <w:rsid w:val="00DF2530"/>
    <w:rsid w:val="00DF4C76"/>
    <w:rsid w:val="00E049A7"/>
    <w:rsid w:val="00E105B5"/>
    <w:rsid w:val="00E17D1F"/>
    <w:rsid w:val="00E374B8"/>
    <w:rsid w:val="00E47636"/>
    <w:rsid w:val="00E52C68"/>
    <w:rsid w:val="00E67108"/>
    <w:rsid w:val="00E72E4E"/>
    <w:rsid w:val="00EA6141"/>
    <w:rsid w:val="00EB495C"/>
    <w:rsid w:val="00EC3419"/>
    <w:rsid w:val="00EF2C2B"/>
    <w:rsid w:val="00F02577"/>
    <w:rsid w:val="00F0773D"/>
    <w:rsid w:val="00F32592"/>
    <w:rsid w:val="00F33575"/>
    <w:rsid w:val="00F54E30"/>
    <w:rsid w:val="00F61049"/>
    <w:rsid w:val="00F72060"/>
    <w:rsid w:val="00F74963"/>
    <w:rsid w:val="00F8799F"/>
    <w:rsid w:val="00FA042A"/>
    <w:rsid w:val="00FA35A9"/>
    <w:rsid w:val="00FA6407"/>
    <w:rsid w:val="00FB1069"/>
    <w:rsid w:val="00FC0F1A"/>
    <w:rsid w:val="00FC4006"/>
    <w:rsid w:val="00FE0169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1F59A"/>
  <w15:chartTrackingRefBased/>
  <w15:docId w15:val="{16A17291-DF6A-49FD-93BD-D388DFA4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09D7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609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09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609D7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6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9D7"/>
    <w:rPr>
      <w:rFonts w:ascii="Calibri" w:eastAsia="Calibri" w:hAnsi="Calibri" w:cs="Times New Roman"/>
    </w:rPr>
  </w:style>
  <w:style w:type="paragraph" w:styleId="Seznam">
    <w:name w:val="List"/>
    <w:basedOn w:val="Normln"/>
    <w:unhideWhenUsed/>
    <w:rsid w:val="00FA35A9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B42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A0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A30"/>
    <w:rPr>
      <w:rFonts w:ascii="Calibri" w:eastAsia="Calibri" w:hAnsi="Calibri" w:cs="Times New Roman"/>
    </w:rPr>
  </w:style>
  <w:style w:type="paragraph" w:customStyle="1" w:styleId="Odstavecseseznamem1">
    <w:name w:val="Odstavec se seznamem1"/>
    <w:basedOn w:val="Normln"/>
    <w:rsid w:val="008F47B8"/>
    <w:pPr>
      <w:suppressAutoHyphens/>
      <w:ind w:left="720"/>
    </w:pPr>
    <w:rPr>
      <w:lang w:eastAsia="ar-SA"/>
    </w:rPr>
  </w:style>
  <w:style w:type="character" w:styleId="Odkaznakoment">
    <w:name w:val="annotation reference"/>
    <w:basedOn w:val="Standardnpsmoodstavce"/>
    <w:rsid w:val="005903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5903D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5903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3DC"/>
    <w:rPr>
      <w:rFonts w:ascii="Segoe UI" w:eastAsia="Calibr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03DC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03DC"/>
    <w:rPr>
      <w:rFonts w:ascii="Calibri" w:eastAsia="Calibri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27D0-C410-46DA-942E-D9B01F17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479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Vojvodová Kateřina, Ing.</dc:creator>
  <cp:keywords/>
  <dc:description/>
  <cp:lastModifiedBy>Stoklasová Eva</cp:lastModifiedBy>
  <cp:revision>13</cp:revision>
  <cp:lastPrinted>2018-06-13T16:08:00Z</cp:lastPrinted>
  <dcterms:created xsi:type="dcterms:W3CDTF">2018-06-25T09:17:00Z</dcterms:created>
  <dcterms:modified xsi:type="dcterms:W3CDTF">2018-07-18T07:20:00Z</dcterms:modified>
</cp:coreProperties>
</file>